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87AFC" w:rsidRDefault="00C23444" w:rsidP="00731A3F">
      <w:pPr>
        <w:ind w:right="4"/>
        <w:jc w:val="center"/>
        <w:rPr>
          <w:rFonts w:ascii="Cambria" w:hAnsi="Cambria"/>
          <w:sz w:val="72"/>
          <w:szCs w:val="7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leftMargin">
                  <wp:align>center</wp:align>
                </wp:positionH>
                <wp:positionV relativeFrom="page">
                  <wp:align>center</wp:align>
                </wp:positionV>
                <wp:extent cx="90805" cy="11207115"/>
                <wp:effectExtent l="9525" t="9525" r="13970" b="9525"/>
                <wp:wrapNone/>
                <wp:docPr id="2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7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0;width:7.15pt;height:882.45pt;z-index:251675648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" o:allowincell="f" fillcolor="white [3212]" strokecolor="#c2d69b [1942]" strokeweight=".25pt">
                <w10:wrap anchorx="margin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rightMargin">
                  <wp:align>center</wp:align>
                </wp:positionH>
                <wp:positionV relativeFrom="page">
                  <wp:align>center</wp:align>
                </wp:positionV>
                <wp:extent cx="90805" cy="11207115"/>
                <wp:effectExtent l="9525" t="9525" r="13970" b="9525"/>
                <wp:wrapNone/>
                <wp:docPr id="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071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0;width:7.15pt;height:882.45pt;z-index:251674624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" o:allowincell="f" fillcolor="white [3212]" strokecolor="#c2d69b [1942]" strokeweight=".25pt">
                <w10:wrap anchorx="margin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-178435</wp:posOffset>
                </wp:positionH>
                <wp:positionV relativeFrom="topMargin">
                  <wp:posOffset>0</wp:posOffset>
                </wp:positionV>
                <wp:extent cx="7934960" cy="643890"/>
                <wp:effectExtent l="2540" t="0" r="0" b="1905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4960" cy="6438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8" o:spid="_x0000_s1026" style="position:absolute;margin-left:-14.05pt;margin-top:0;width:624.8pt;height:50.7pt;z-index:251673600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" o:allowincell="f" fillcolor="#c2d69b [1942]" stroked="f" strokecolor="#9bbb59 [3206]" strokeweight="1pt">
                <v:shadow color="#4e6128 [1606]" offset="1pt"/>
                <w10:wrap anchorx="page" anchory="margin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37500" cy="643890"/>
                <wp:effectExtent l="0" t="0" r="0" b="1905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7500" cy="6438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384E" w:rsidRPr="00527283" w:rsidRDefault="0069384E" w:rsidP="009E4FF5">
                            <w:pPr>
                              <w:ind w:right="4"/>
                              <w:jc w:val="center"/>
                              <w:rPr>
                                <w:b/>
                                <w:color w:val="000000" w:themeColor="text1"/>
                                <w:sz w:val="40"/>
                                <w:szCs w:val="36"/>
                              </w:rPr>
                            </w:pPr>
                            <w:r w:rsidRPr="00527283">
                              <w:rPr>
                                <w:rFonts w:ascii="Arial Narrow" w:hAnsi="Arial Narrow"/>
                                <w:color w:val="000000" w:themeColor="text1"/>
                                <w:w w:val="80"/>
                                <w:sz w:val="40"/>
                                <w:szCs w:val="36"/>
                              </w:rPr>
                              <w:t xml:space="preserve">Biłgoraj, </w:t>
                            </w:r>
                            <w:r>
                              <w:rPr>
                                <w:rFonts w:ascii="Arial Narrow" w:hAnsi="Arial Narrow"/>
                                <w:color w:val="000000" w:themeColor="text1"/>
                                <w:w w:val="80"/>
                                <w:sz w:val="40"/>
                                <w:szCs w:val="36"/>
                              </w:rPr>
                              <w:t>kwiecień</w:t>
                            </w:r>
                            <w:r w:rsidRPr="00527283">
                              <w:rPr>
                                <w:rFonts w:ascii="Arial Narrow" w:hAnsi="Arial Narrow"/>
                                <w:color w:val="000000" w:themeColor="text1"/>
                                <w:w w:val="80"/>
                                <w:sz w:val="40"/>
                                <w:szCs w:val="36"/>
                              </w:rPr>
                              <w:t xml:space="preserve"> 2015r.</w:t>
                            </w:r>
                          </w:p>
                          <w:p w:rsidR="0069384E" w:rsidRDefault="0069384E" w:rsidP="009E4F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0;margin-top:0;width:625pt;height:50.7pt;z-index:25167257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" o:allowincell="f" fillcolor="#c2d69b [1942]" stroked="f" strokecolor="#9bbb59 [3206]" strokeweight="1pt">
                <v:shadow color="#4e6128 [1606]" offset="1pt"/>
                <v:textbox>
                  <w:txbxContent>
                    <w:p w:rsidR="0069384E" w:rsidRPr="00527283" w:rsidRDefault="0069384E" w:rsidP="009E4FF5">
                      <w:pPr>
                        <w:ind w:right="4"/>
                        <w:jc w:val="center"/>
                        <w:rPr>
                          <w:b/>
                          <w:color w:val="000000" w:themeColor="text1"/>
                          <w:sz w:val="40"/>
                          <w:szCs w:val="36"/>
                        </w:rPr>
                      </w:pPr>
                      <w:r w:rsidRPr="00527283">
                        <w:rPr>
                          <w:rFonts w:ascii="Arial Narrow" w:hAnsi="Arial Narrow"/>
                          <w:color w:val="000000" w:themeColor="text1"/>
                          <w:w w:val="80"/>
                          <w:sz w:val="40"/>
                          <w:szCs w:val="36"/>
                        </w:rPr>
                        <w:t xml:space="preserve">Biłgoraj, </w:t>
                      </w:r>
                      <w:r>
                        <w:rPr>
                          <w:rFonts w:ascii="Arial Narrow" w:hAnsi="Arial Narrow"/>
                          <w:color w:val="000000" w:themeColor="text1"/>
                          <w:w w:val="80"/>
                          <w:sz w:val="40"/>
                          <w:szCs w:val="36"/>
                        </w:rPr>
                        <w:t>kwiecień</w:t>
                      </w:r>
                      <w:r w:rsidRPr="00527283">
                        <w:rPr>
                          <w:rFonts w:ascii="Arial Narrow" w:hAnsi="Arial Narrow"/>
                          <w:color w:val="000000" w:themeColor="text1"/>
                          <w:w w:val="80"/>
                          <w:sz w:val="40"/>
                          <w:szCs w:val="36"/>
                        </w:rPr>
                        <w:t xml:space="preserve"> 2015r.</w:t>
                      </w:r>
                    </w:p>
                    <w:p w:rsidR="0069384E" w:rsidRDefault="0069384E" w:rsidP="009E4FF5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-102235</wp:posOffset>
                </wp:positionH>
                <wp:positionV relativeFrom="topMargin">
                  <wp:posOffset>3596005</wp:posOffset>
                </wp:positionV>
                <wp:extent cx="7793355" cy="956945"/>
                <wp:effectExtent l="2540" t="0" r="0" b="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3355" cy="95694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384E" w:rsidRPr="00731A3F" w:rsidRDefault="0069384E" w:rsidP="009E4FF5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31A3F">
                              <w:rPr>
                                <w:sz w:val="72"/>
                                <w:szCs w:val="72"/>
                              </w:rPr>
                              <w:t>INFORMACJA</w:t>
                            </w:r>
                          </w:p>
                          <w:p w:rsidR="0069384E" w:rsidRPr="00731A3F" w:rsidRDefault="0069384E" w:rsidP="009E4FF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31A3F">
                              <w:rPr>
                                <w:sz w:val="32"/>
                                <w:szCs w:val="32"/>
                              </w:rPr>
                              <w:t>O STANIE I STRUKTURZE BEZROBOCIA W POWIECIE BIŁGORAJSKIM</w:t>
                            </w:r>
                            <w:r w:rsidRPr="00731A3F">
                              <w:rPr>
                                <w:sz w:val="32"/>
                                <w:szCs w:val="32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left:0;text-align:left;margin-left:-8.05pt;margin-top:283.15pt;width:613.65pt;height:75.3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" o:allowincell="f" fillcolor="#c2d69b [1942]" stroked="f" strokecolor="#9bbb59 [3206]" strokeweight="1pt">
                <v:shadow color="#4e6128 [1606]" offset="1pt"/>
                <v:textbox>
                  <w:txbxContent>
                    <w:p w:rsidR="0069384E" w:rsidRPr="00731A3F" w:rsidRDefault="0069384E" w:rsidP="009E4FF5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31A3F">
                        <w:rPr>
                          <w:sz w:val="72"/>
                          <w:szCs w:val="72"/>
                        </w:rPr>
                        <w:t>INFORMACJA</w:t>
                      </w:r>
                    </w:p>
                    <w:p w:rsidR="0069384E" w:rsidRPr="00731A3F" w:rsidRDefault="0069384E" w:rsidP="009E4FF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31A3F">
                        <w:rPr>
                          <w:sz w:val="32"/>
                          <w:szCs w:val="32"/>
                        </w:rPr>
                        <w:t>O STANIE I STRUKTURZE BEZROBOCIA W POWIECIE BIŁGORAJSKIM</w:t>
                      </w:r>
                      <w:r w:rsidRPr="00731A3F">
                        <w:rPr>
                          <w:sz w:val="32"/>
                          <w:szCs w:val="32"/>
                        </w:rPr>
                        <w:cr/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E5646A"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1EAED7F8" wp14:editId="349FF952">
            <wp:simplePos x="0" y="0"/>
            <wp:positionH relativeFrom="column">
              <wp:posOffset>63500</wp:posOffset>
            </wp:positionH>
            <wp:positionV relativeFrom="paragraph">
              <wp:posOffset>6350</wp:posOffset>
            </wp:positionV>
            <wp:extent cx="600075" cy="695325"/>
            <wp:effectExtent l="19050" t="0" r="9525" b="0"/>
            <wp:wrapNone/>
            <wp:docPr id="12" name="Obraz 20" descr="e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eur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646A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82C896A" wp14:editId="5FA0A469">
            <wp:simplePos x="0" y="0"/>
            <wp:positionH relativeFrom="column">
              <wp:posOffset>2844800</wp:posOffset>
            </wp:positionH>
            <wp:positionV relativeFrom="paragraph">
              <wp:posOffset>120650</wp:posOffset>
            </wp:positionV>
            <wp:extent cx="514350" cy="590550"/>
            <wp:effectExtent l="19050" t="0" r="0" b="0"/>
            <wp:wrapNone/>
            <wp:docPr id="11" name="Obraz 64" descr="logo.bił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4" descr="logo.biłg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646A">
        <w:rPr>
          <w:noProof/>
          <w:lang w:eastAsia="pl-PL"/>
        </w:rPr>
        <w:drawing>
          <wp:anchor distT="0" distB="0" distL="114300" distR="114300" simplePos="0" relativeHeight="251657216" behindDoc="0" locked="0" layoutInCell="1" allowOverlap="1" wp14:anchorId="30D0488E" wp14:editId="417C4574">
            <wp:simplePos x="0" y="0"/>
            <wp:positionH relativeFrom="column">
              <wp:posOffset>4635500</wp:posOffset>
            </wp:positionH>
            <wp:positionV relativeFrom="paragraph">
              <wp:posOffset>-12700</wp:posOffset>
            </wp:positionV>
            <wp:extent cx="1828800" cy="781050"/>
            <wp:effectExtent l="19050" t="0" r="0" b="0"/>
            <wp:wrapNone/>
            <wp:docPr id="10" name="Obraz 2880" descr="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80" descr="ef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7AFC" w:rsidRDefault="00E5646A" w:rsidP="00731A3F">
      <w:pPr>
        <w:ind w:right="4"/>
        <w:jc w:val="center"/>
        <w:rPr>
          <w:rFonts w:ascii="Cambria" w:hAnsi="Cambria"/>
          <w:sz w:val="72"/>
          <w:szCs w:val="72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5781531F" wp14:editId="175EC041">
            <wp:simplePos x="0" y="0"/>
            <wp:positionH relativeFrom="column">
              <wp:posOffset>2520950</wp:posOffset>
            </wp:positionH>
            <wp:positionV relativeFrom="paragraph">
              <wp:posOffset>441960</wp:posOffset>
            </wp:positionV>
            <wp:extent cx="1247775" cy="809625"/>
            <wp:effectExtent l="19050" t="0" r="9525" b="0"/>
            <wp:wrapNone/>
            <wp:docPr id="8" name="Obraz 5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7AFC" w:rsidRDefault="00887AFC" w:rsidP="00731A3F">
      <w:pPr>
        <w:ind w:right="4"/>
        <w:jc w:val="center"/>
        <w:rPr>
          <w:rFonts w:ascii="Cambria" w:hAnsi="Cambria"/>
          <w:sz w:val="24"/>
          <w:szCs w:val="24"/>
        </w:rPr>
      </w:pPr>
    </w:p>
    <w:p w:rsidR="00887AFC" w:rsidRDefault="00887AFC" w:rsidP="00731A3F">
      <w:pPr>
        <w:ind w:right="4"/>
        <w:jc w:val="center"/>
        <w:rPr>
          <w:rFonts w:ascii="Cambria" w:hAnsi="Cambria"/>
          <w:sz w:val="24"/>
          <w:szCs w:val="24"/>
        </w:rPr>
      </w:pPr>
    </w:p>
    <w:p w:rsidR="00887AFC" w:rsidRDefault="00887AFC" w:rsidP="00731A3F">
      <w:pPr>
        <w:ind w:right="4"/>
        <w:jc w:val="center"/>
        <w:rPr>
          <w:rFonts w:ascii="Cambria" w:hAnsi="Cambria"/>
          <w:sz w:val="24"/>
          <w:szCs w:val="24"/>
        </w:rPr>
      </w:pPr>
    </w:p>
    <w:p w:rsidR="00887AFC" w:rsidRDefault="00887AFC" w:rsidP="00731A3F">
      <w:pPr>
        <w:ind w:right="4"/>
        <w:jc w:val="center"/>
        <w:rPr>
          <w:rFonts w:ascii="Cambria" w:hAnsi="Cambria"/>
          <w:sz w:val="24"/>
          <w:szCs w:val="24"/>
        </w:rPr>
      </w:pPr>
    </w:p>
    <w:p w:rsidR="00887AFC" w:rsidRDefault="00887AFC" w:rsidP="00731A3F">
      <w:pPr>
        <w:ind w:right="4"/>
        <w:jc w:val="center"/>
        <w:rPr>
          <w:rFonts w:ascii="Cambria" w:hAnsi="Cambria"/>
          <w:sz w:val="24"/>
          <w:szCs w:val="24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  <w:r w:rsidRPr="00731A3F">
        <w:rPr>
          <w:rFonts w:ascii="Arial Narrow" w:hAnsi="Arial Narrow"/>
          <w:sz w:val="36"/>
          <w:szCs w:val="36"/>
        </w:rPr>
        <w:t xml:space="preserve">POWIATOWY URZĄD PRACY </w:t>
      </w:r>
      <w:r>
        <w:rPr>
          <w:rFonts w:ascii="Arial Narrow" w:hAnsi="Arial Narrow"/>
          <w:sz w:val="36"/>
          <w:szCs w:val="36"/>
        </w:rPr>
        <w:br/>
      </w:r>
      <w:r w:rsidRPr="00731A3F">
        <w:rPr>
          <w:rFonts w:ascii="Arial Narrow" w:hAnsi="Arial Narrow"/>
          <w:sz w:val="36"/>
          <w:szCs w:val="36"/>
        </w:rPr>
        <w:t>W BIŁGORAJU</w:t>
      </w:r>
    </w:p>
    <w:p w:rsidR="00887AFC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887AFC" w:rsidRPr="00731A3F" w:rsidRDefault="00887AFC" w:rsidP="00731A3F">
      <w:pPr>
        <w:ind w:right="4"/>
        <w:jc w:val="center"/>
        <w:rPr>
          <w:rFonts w:ascii="Arial Narrow" w:hAnsi="Arial Narrow"/>
          <w:sz w:val="36"/>
          <w:szCs w:val="36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</w:p>
    <w:p w:rsidR="00887AFC" w:rsidRDefault="00887AFC" w:rsidP="00731A3F">
      <w:pPr>
        <w:ind w:right="4"/>
        <w:jc w:val="center"/>
        <w:rPr>
          <w:rFonts w:ascii="Arial Narrow" w:hAnsi="Arial Narrow"/>
          <w:w w:val="80"/>
          <w:sz w:val="36"/>
          <w:szCs w:val="36"/>
        </w:rPr>
      </w:pPr>
      <w:r w:rsidRPr="00B76042">
        <w:rPr>
          <w:rFonts w:ascii="Arial Narrow" w:hAnsi="Arial Narrow"/>
          <w:w w:val="80"/>
          <w:sz w:val="36"/>
          <w:szCs w:val="36"/>
        </w:rPr>
        <w:t xml:space="preserve">według stanu na koniec </w:t>
      </w:r>
      <w:r>
        <w:rPr>
          <w:rFonts w:ascii="Arial Narrow" w:hAnsi="Arial Narrow"/>
          <w:w w:val="80"/>
          <w:sz w:val="36"/>
          <w:szCs w:val="36"/>
        </w:rPr>
        <w:t xml:space="preserve">marca </w:t>
      </w:r>
      <w:r w:rsidR="009E4FF5">
        <w:rPr>
          <w:rFonts w:ascii="Arial Narrow" w:hAnsi="Arial Narrow"/>
          <w:w w:val="80"/>
          <w:sz w:val="36"/>
          <w:szCs w:val="36"/>
        </w:rPr>
        <w:t>2015</w:t>
      </w:r>
      <w:r w:rsidRPr="00B76042">
        <w:rPr>
          <w:rFonts w:ascii="Arial Narrow" w:hAnsi="Arial Narrow"/>
          <w:w w:val="80"/>
          <w:sz w:val="36"/>
          <w:szCs w:val="36"/>
        </w:rPr>
        <w:t xml:space="preserve"> r.</w:t>
      </w:r>
    </w:p>
    <w:p w:rsidR="00887AFC" w:rsidRDefault="00887AFC" w:rsidP="00731A3F">
      <w:pPr>
        <w:ind w:right="4"/>
        <w:rPr>
          <w:rFonts w:ascii="Arial Narrow" w:hAnsi="Arial Narrow"/>
          <w:w w:val="80"/>
          <w:sz w:val="36"/>
          <w:szCs w:val="36"/>
        </w:rPr>
      </w:pPr>
    </w:p>
    <w:p w:rsidR="00887AFC" w:rsidRDefault="00887AFC" w:rsidP="00731A3F">
      <w:pPr>
        <w:ind w:right="4"/>
        <w:rPr>
          <w:rFonts w:ascii="Arial Narrow" w:hAnsi="Arial Narrow"/>
          <w:w w:val="80"/>
          <w:sz w:val="36"/>
          <w:szCs w:val="36"/>
        </w:rPr>
      </w:pPr>
    </w:p>
    <w:p w:rsidR="00887AFC" w:rsidRDefault="00887AFC" w:rsidP="00731A3F">
      <w:pPr>
        <w:ind w:right="4"/>
        <w:rPr>
          <w:rFonts w:ascii="Arial Narrow" w:hAnsi="Arial Narrow"/>
          <w:w w:val="80"/>
          <w:sz w:val="36"/>
          <w:szCs w:val="36"/>
        </w:rPr>
      </w:pPr>
    </w:p>
    <w:p w:rsidR="00887AFC" w:rsidRDefault="00E5646A" w:rsidP="00731A3F">
      <w:pPr>
        <w:suppressAutoHyphens w:val="0"/>
        <w:jc w:val="center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pl-PL"/>
        </w:rPr>
        <w:drawing>
          <wp:inline distT="0" distB="0" distL="0" distR="0" wp14:anchorId="290237FC" wp14:editId="552A8521">
            <wp:extent cx="2971800" cy="3295650"/>
            <wp:effectExtent l="19050" t="0" r="0" b="0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5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AFC" w:rsidRDefault="00887AFC" w:rsidP="00242AE9">
      <w:pPr>
        <w:ind w:right="4"/>
        <w:jc w:val="center"/>
        <w:rPr>
          <w:b/>
          <w:sz w:val="14"/>
          <w:szCs w:val="14"/>
        </w:rPr>
      </w:pPr>
    </w:p>
    <w:p w:rsidR="00887AFC" w:rsidRDefault="00887AFC" w:rsidP="00242AE9">
      <w:pPr>
        <w:ind w:right="4"/>
        <w:jc w:val="center"/>
        <w:rPr>
          <w:b/>
          <w:sz w:val="14"/>
          <w:szCs w:val="14"/>
        </w:rPr>
      </w:pPr>
    </w:p>
    <w:p w:rsidR="00887AFC" w:rsidRDefault="00887AFC" w:rsidP="00242AE9">
      <w:pPr>
        <w:ind w:right="4"/>
        <w:rPr>
          <w:b/>
          <w:sz w:val="16"/>
          <w:szCs w:val="16"/>
        </w:rPr>
      </w:pPr>
    </w:p>
    <w:p w:rsidR="00887AFC" w:rsidRDefault="00887AFC" w:rsidP="00242AE9">
      <w:pPr>
        <w:ind w:right="4"/>
        <w:rPr>
          <w:b/>
          <w:sz w:val="16"/>
          <w:szCs w:val="16"/>
        </w:rPr>
      </w:pPr>
    </w:p>
    <w:p w:rsidR="00887AFC" w:rsidRDefault="00887AFC" w:rsidP="00242AE9">
      <w:pPr>
        <w:ind w:right="4"/>
        <w:rPr>
          <w:b/>
          <w:sz w:val="36"/>
        </w:rPr>
      </w:pPr>
    </w:p>
    <w:p w:rsidR="00887AFC" w:rsidRDefault="00887AFC" w:rsidP="00242AE9">
      <w:pPr>
        <w:ind w:right="4"/>
        <w:jc w:val="center"/>
        <w:rPr>
          <w:b/>
          <w:sz w:val="36"/>
        </w:rPr>
      </w:pPr>
    </w:p>
    <w:p w:rsidR="00887AFC" w:rsidRDefault="00887AFC" w:rsidP="00242AE9">
      <w:pPr>
        <w:ind w:right="4"/>
        <w:rPr>
          <w:b/>
          <w:sz w:val="16"/>
          <w:szCs w:val="16"/>
        </w:rPr>
      </w:pPr>
    </w:p>
    <w:p w:rsidR="00887AFC" w:rsidRDefault="00887AFC" w:rsidP="00242AE9">
      <w:pPr>
        <w:ind w:right="4"/>
        <w:rPr>
          <w:b/>
          <w:sz w:val="16"/>
          <w:szCs w:val="16"/>
        </w:rPr>
      </w:pPr>
    </w:p>
    <w:p w:rsidR="00887AFC" w:rsidRDefault="00887AFC" w:rsidP="00242AE9">
      <w:pPr>
        <w:ind w:right="4"/>
        <w:rPr>
          <w:b/>
          <w:sz w:val="16"/>
          <w:szCs w:val="16"/>
        </w:rPr>
      </w:pPr>
    </w:p>
    <w:p w:rsidR="00887AFC" w:rsidRPr="00FC2EA7" w:rsidRDefault="00887AFC" w:rsidP="00731A3F">
      <w:pPr>
        <w:ind w:right="4"/>
        <w:jc w:val="center"/>
        <w:rPr>
          <w:b/>
          <w:color w:val="F2F2F2"/>
          <w:sz w:val="16"/>
          <w:szCs w:val="16"/>
        </w:rPr>
      </w:pPr>
      <w:r w:rsidRPr="007255D7">
        <w:rPr>
          <w:rFonts w:ascii="Arial Narrow" w:hAnsi="Arial Narrow"/>
          <w:color w:val="F2F2F2"/>
          <w:w w:val="80"/>
          <w:sz w:val="36"/>
          <w:szCs w:val="36"/>
        </w:rPr>
        <w:t>.</w:t>
      </w:r>
    </w:p>
    <w:p w:rsidR="00887AFC" w:rsidRDefault="00887AFC" w:rsidP="00242AE9">
      <w:pPr>
        <w:ind w:right="4"/>
        <w:jc w:val="both"/>
        <w:rPr>
          <w:b/>
          <w:i/>
          <w:sz w:val="32"/>
        </w:rPr>
      </w:pPr>
    </w:p>
    <w:p w:rsidR="00887AFC" w:rsidRDefault="00887AFC" w:rsidP="00242AE9">
      <w:pPr>
        <w:ind w:right="4"/>
        <w:jc w:val="both"/>
        <w:rPr>
          <w:b/>
          <w:i/>
          <w:sz w:val="32"/>
        </w:rPr>
        <w:sectPr w:rsidR="00887AFC" w:rsidSect="00731A3F">
          <w:footerReference w:type="even" r:id="rId14"/>
          <w:footerReference w:type="default" r:id="rId15"/>
          <w:footnotePr>
            <w:pos w:val="beneathText"/>
          </w:footnotePr>
          <w:pgSz w:w="11905" w:h="16837"/>
          <w:pgMar w:top="1130" w:right="563" w:bottom="1130" w:left="1130" w:header="708" w:footer="847" w:gutter="0"/>
          <w:pgNumType w:start="1"/>
          <w:cols w:space="708"/>
          <w:titlePg/>
          <w:docGrid w:linePitch="360"/>
        </w:sectPr>
      </w:pPr>
    </w:p>
    <w:p w:rsidR="00887AFC" w:rsidRDefault="00C23444" w:rsidP="00242AE9">
      <w:pPr>
        <w:ind w:right="4"/>
        <w:jc w:val="both"/>
        <w:rPr>
          <w:b/>
          <w:i/>
          <w:smallCaps/>
          <w:sz w:val="32"/>
          <w:szCs w:val="3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7981950</wp:posOffset>
                </wp:positionV>
                <wp:extent cx="250190" cy="237490"/>
                <wp:effectExtent l="0" t="0" r="0" b="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 w:rsidP="0015091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5.75pt;margin-top:628.5pt;width:19.7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" stroked="f">
                <v:textbox style="mso-fit-shape-to-text:t">
                  <w:txbxContent>
                    <w:p w:rsidR="0069384E" w:rsidRDefault="0069384E" w:rsidP="0015091E"/>
                  </w:txbxContent>
                </v:textbox>
              </v:shape>
            </w:pict>
          </mc:Fallback>
        </mc:AlternateContent>
      </w:r>
      <w:r w:rsidR="00887AFC">
        <w:rPr>
          <w:b/>
          <w:i/>
          <w:sz w:val="32"/>
        </w:rPr>
        <w:br w:type="page"/>
      </w:r>
      <w:r w:rsidR="00887AFC">
        <w:rPr>
          <w:b/>
          <w:i/>
          <w:sz w:val="32"/>
        </w:rPr>
        <w:lastRenderedPageBreak/>
        <w:t xml:space="preserve">I. </w:t>
      </w:r>
      <w:r w:rsidR="00887AFC">
        <w:rPr>
          <w:b/>
          <w:i/>
          <w:smallCaps/>
          <w:sz w:val="32"/>
          <w:szCs w:val="32"/>
        </w:rPr>
        <w:t>P</w:t>
      </w:r>
      <w:bookmarkStart w:id="0" w:name="_GoBack"/>
      <w:bookmarkEnd w:id="0"/>
      <w:r w:rsidR="00887AFC">
        <w:rPr>
          <w:b/>
          <w:i/>
          <w:smallCaps/>
          <w:sz w:val="32"/>
          <w:szCs w:val="32"/>
        </w:rPr>
        <w:t>oziom bezrobocia w powiecie - dane podstawowe</w:t>
      </w:r>
    </w:p>
    <w:p w:rsidR="00887AFC" w:rsidRDefault="00887AFC" w:rsidP="00242AE9">
      <w:pPr>
        <w:ind w:right="4"/>
        <w:jc w:val="both"/>
        <w:rPr>
          <w:sz w:val="16"/>
        </w:rPr>
      </w:pPr>
    </w:p>
    <w:p w:rsidR="00887AFC" w:rsidRDefault="00887AFC" w:rsidP="00242AE9">
      <w:pPr>
        <w:ind w:right="4"/>
        <w:jc w:val="both"/>
        <w:rPr>
          <w:sz w:val="16"/>
        </w:rPr>
      </w:pPr>
    </w:p>
    <w:p w:rsidR="00887AFC" w:rsidRDefault="00887AFC" w:rsidP="00242AE9">
      <w:pPr>
        <w:ind w:right="4" w:firstLine="425"/>
        <w:jc w:val="both"/>
        <w:rPr>
          <w:sz w:val="28"/>
        </w:rPr>
      </w:pPr>
      <w:r>
        <w:rPr>
          <w:sz w:val="28"/>
        </w:rPr>
        <w:t>Liczba bezrobotnych zarejestrowanych w PUP w Biłgoraju na dzień 31.03.</w:t>
      </w:r>
      <w:r w:rsidR="009E4FF5">
        <w:rPr>
          <w:sz w:val="28"/>
        </w:rPr>
        <w:t>2015</w:t>
      </w:r>
      <w:r>
        <w:rPr>
          <w:sz w:val="28"/>
        </w:rPr>
        <w:t xml:space="preserve"> r. wynosiła </w:t>
      </w:r>
      <w:r>
        <w:rPr>
          <w:b/>
          <w:bCs/>
          <w:sz w:val="28"/>
        </w:rPr>
        <w:t>4.</w:t>
      </w:r>
      <w:r w:rsidR="00B96C1C">
        <w:rPr>
          <w:b/>
          <w:bCs/>
          <w:sz w:val="28"/>
        </w:rPr>
        <w:t>061</w:t>
      </w:r>
      <w:r>
        <w:rPr>
          <w:sz w:val="28"/>
        </w:rPr>
        <w:t xml:space="preserve"> os</w:t>
      </w:r>
      <w:r w:rsidR="00B96C1C">
        <w:rPr>
          <w:sz w:val="28"/>
        </w:rPr>
        <w:t>ó</w:t>
      </w:r>
      <w:r>
        <w:rPr>
          <w:sz w:val="28"/>
        </w:rPr>
        <w:t>b,</w:t>
      </w:r>
      <w:r w:rsidR="00262FB5">
        <w:rPr>
          <w:sz w:val="28"/>
        </w:rPr>
        <w:t xml:space="preserve"> </w:t>
      </w:r>
      <w:r>
        <w:rPr>
          <w:sz w:val="28"/>
        </w:rPr>
        <w:t>w tym</w:t>
      </w:r>
      <w:r w:rsidR="00262FB5">
        <w:rPr>
          <w:sz w:val="28"/>
        </w:rPr>
        <w:t xml:space="preserve"> </w:t>
      </w:r>
      <w:r w:rsidR="00B96C1C">
        <w:rPr>
          <w:b/>
          <w:sz w:val="28"/>
        </w:rPr>
        <w:t>1</w:t>
      </w:r>
      <w:r>
        <w:rPr>
          <w:b/>
          <w:sz w:val="28"/>
        </w:rPr>
        <w:t>.</w:t>
      </w:r>
      <w:r w:rsidR="00B96C1C">
        <w:rPr>
          <w:b/>
          <w:sz w:val="28"/>
        </w:rPr>
        <w:t>897</w:t>
      </w:r>
      <w:r w:rsidR="00433E27">
        <w:rPr>
          <w:b/>
          <w:sz w:val="28"/>
        </w:rPr>
        <w:t xml:space="preserve"> </w:t>
      </w:r>
      <w:r>
        <w:rPr>
          <w:sz w:val="28"/>
        </w:rPr>
        <w:t>kobiet. W odniesieniu do analogicznego okresu roku ubiegłego liczba bezrobotnych ogółem z</w:t>
      </w:r>
      <w:r w:rsidR="00911E43">
        <w:rPr>
          <w:sz w:val="28"/>
        </w:rPr>
        <w:t>mniejszyła</w:t>
      </w:r>
      <w:r>
        <w:rPr>
          <w:sz w:val="28"/>
        </w:rPr>
        <w:t xml:space="preserve"> się o </w:t>
      </w:r>
      <w:r w:rsidR="00B96C1C">
        <w:rPr>
          <w:sz w:val="28"/>
        </w:rPr>
        <w:t>413</w:t>
      </w:r>
      <w:r>
        <w:rPr>
          <w:sz w:val="28"/>
        </w:rPr>
        <w:t xml:space="preserve"> os</w:t>
      </w:r>
      <w:r w:rsidR="008765D5">
        <w:rPr>
          <w:sz w:val="28"/>
        </w:rPr>
        <w:t>ó</w:t>
      </w:r>
      <w:r>
        <w:rPr>
          <w:sz w:val="28"/>
        </w:rPr>
        <w:t xml:space="preserve">b tj. </w:t>
      </w:r>
      <w:r w:rsidR="00B96C1C">
        <w:rPr>
          <w:sz w:val="28"/>
        </w:rPr>
        <w:t>9,2</w:t>
      </w:r>
      <w:r>
        <w:rPr>
          <w:sz w:val="28"/>
        </w:rPr>
        <w:t xml:space="preserve">% (w marcu </w:t>
      </w:r>
      <w:r w:rsidR="009E4FF5">
        <w:rPr>
          <w:sz w:val="28"/>
        </w:rPr>
        <w:t>2014</w:t>
      </w:r>
      <w:r w:rsidR="00702F45">
        <w:rPr>
          <w:sz w:val="28"/>
        </w:rPr>
        <w:t> </w:t>
      </w:r>
      <w:r>
        <w:rPr>
          <w:sz w:val="28"/>
        </w:rPr>
        <w:t>r. zarejestrowanych było</w:t>
      </w:r>
      <w:r w:rsidR="00433E27">
        <w:rPr>
          <w:sz w:val="28"/>
        </w:rPr>
        <w:t xml:space="preserve"> </w:t>
      </w:r>
      <w:r w:rsidR="008765D5">
        <w:rPr>
          <w:bCs/>
          <w:sz w:val="28"/>
        </w:rPr>
        <w:t>4</w:t>
      </w:r>
      <w:r w:rsidR="00403F6B">
        <w:rPr>
          <w:bCs/>
          <w:sz w:val="28"/>
        </w:rPr>
        <w:t>.</w:t>
      </w:r>
      <w:r w:rsidR="009E4FF5">
        <w:rPr>
          <w:bCs/>
          <w:sz w:val="28"/>
        </w:rPr>
        <w:t>474</w:t>
      </w:r>
      <w:r>
        <w:rPr>
          <w:sz w:val="28"/>
        </w:rPr>
        <w:t xml:space="preserve"> os</w:t>
      </w:r>
      <w:r w:rsidR="002C50CF">
        <w:rPr>
          <w:sz w:val="28"/>
        </w:rPr>
        <w:t>oby</w:t>
      </w:r>
      <w:r>
        <w:rPr>
          <w:sz w:val="28"/>
        </w:rPr>
        <w:t xml:space="preserve">). </w:t>
      </w:r>
    </w:p>
    <w:p w:rsidR="00887AFC" w:rsidRPr="00E047B5" w:rsidRDefault="009E4FF5" w:rsidP="0072058C">
      <w:pPr>
        <w:ind w:left="-284" w:right="4" w:firstLine="142"/>
        <w:rPr>
          <w:sz w:val="16"/>
          <w:szCs w:val="16"/>
        </w:rPr>
      </w:pPr>
      <w:bookmarkStart w:id="1" w:name="_1182580740"/>
      <w:bookmarkStart w:id="2" w:name="_1182580952"/>
      <w:bookmarkStart w:id="3" w:name="_1182581024"/>
      <w:bookmarkStart w:id="4" w:name="_1182581064"/>
      <w:bookmarkStart w:id="5" w:name="_1187427706"/>
      <w:bookmarkStart w:id="6" w:name="_1187428314"/>
      <w:bookmarkStart w:id="7" w:name="_1191052101"/>
      <w:bookmarkStart w:id="8" w:name="_1198311615"/>
      <w:bookmarkStart w:id="9" w:name="_1198311742"/>
      <w:bookmarkStart w:id="10" w:name="_1198993326"/>
      <w:bookmarkStart w:id="11" w:name="_1206433576"/>
      <w:bookmarkStart w:id="12" w:name="_1206433775"/>
      <w:bookmarkStart w:id="13" w:name="_1206433861"/>
      <w:bookmarkStart w:id="14" w:name="_1206433892"/>
      <w:bookmarkStart w:id="15" w:name="_1206433936"/>
      <w:bookmarkStart w:id="16" w:name="_1206433962"/>
      <w:bookmarkStart w:id="17" w:name="_1206433997"/>
      <w:bookmarkStart w:id="18" w:name="_1206434024"/>
      <w:bookmarkStart w:id="19" w:name="_1214022319"/>
      <w:bookmarkStart w:id="20" w:name="_1218864612"/>
      <w:bookmarkStart w:id="21" w:name="_1222582753"/>
      <w:bookmarkStart w:id="22" w:name="_1229848563"/>
      <w:bookmarkStart w:id="23" w:name="_1229848647"/>
      <w:bookmarkStart w:id="24" w:name="_1229937895"/>
      <w:bookmarkStart w:id="25" w:name="_1230371680"/>
      <w:bookmarkStart w:id="26" w:name="_1230371864"/>
      <w:bookmarkStart w:id="27" w:name="_1237188149"/>
      <w:bookmarkStart w:id="28" w:name="_1237188291"/>
      <w:bookmarkStart w:id="29" w:name="_1237191428"/>
      <w:bookmarkStart w:id="30" w:name="_1237191508"/>
      <w:bookmarkStart w:id="31" w:name="_123770237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noProof/>
          <w:sz w:val="28"/>
          <w:szCs w:val="28"/>
          <w:lang w:eastAsia="pl-PL"/>
        </w:rPr>
        <w:drawing>
          <wp:inline distT="0" distB="0" distL="0" distR="0" wp14:anchorId="5B4220DF" wp14:editId="12F3FBB5">
            <wp:extent cx="6372225" cy="2264735"/>
            <wp:effectExtent l="0" t="0" r="0" b="0"/>
            <wp:docPr id="17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887AFC">
        <w:br/>
      </w:r>
    </w:p>
    <w:p w:rsidR="00887AFC" w:rsidRPr="0048228C" w:rsidRDefault="00887AFC" w:rsidP="00242AE9">
      <w:pPr>
        <w:ind w:right="4" w:firstLine="708"/>
        <w:jc w:val="both"/>
        <w:rPr>
          <w:sz w:val="28"/>
        </w:rPr>
      </w:pPr>
      <w:r w:rsidRPr="0048228C">
        <w:rPr>
          <w:sz w:val="28"/>
        </w:rPr>
        <w:t>Liczba zarejestrowanych bezrobotnych nie uwzględnia osób poszukujących pracy </w:t>
      </w:r>
    </w:p>
    <w:p w:rsidR="00887AFC" w:rsidRPr="008B20A6" w:rsidRDefault="00887AFC" w:rsidP="00242AE9">
      <w:pPr>
        <w:ind w:right="4"/>
        <w:jc w:val="both"/>
        <w:rPr>
          <w:color w:val="FF0000"/>
          <w:sz w:val="28"/>
        </w:rPr>
      </w:pPr>
      <w:r w:rsidRPr="0048228C">
        <w:rPr>
          <w:sz w:val="28"/>
        </w:rPr>
        <w:t>tj.</w:t>
      </w:r>
      <w:r w:rsidRPr="0048228C">
        <w:rPr>
          <w:b/>
          <w:sz w:val="28"/>
        </w:rPr>
        <w:t> </w:t>
      </w:r>
      <w:r w:rsidRPr="0048228C">
        <w:rPr>
          <w:sz w:val="28"/>
        </w:rPr>
        <w:t>posiadających gospodarstwa rolne powyże</w:t>
      </w:r>
      <w:r w:rsidR="00702F45">
        <w:rPr>
          <w:sz w:val="28"/>
        </w:rPr>
        <w:t xml:space="preserve">j 2 hektarów przeliczeniowych, </w:t>
      </w:r>
      <w:r w:rsidRPr="0048228C">
        <w:rPr>
          <w:sz w:val="28"/>
        </w:rPr>
        <w:t>renty</w:t>
      </w:r>
      <w:r w:rsidR="00262FB5">
        <w:rPr>
          <w:sz w:val="28"/>
        </w:rPr>
        <w:t xml:space="preserve"> </w:t>
      </w:r>
      <w:r w:rsidRPr="0048228C">
        <w:rPr>
          <w:sz w:val="28"/>
        </w:rPr>
        <w:t xml:space="preserve">inwalidzkie lub inne źródła dochodów. </w:t>
      </w:r>
      <w:r>
        <w:rPr>
          <w:sz w:val="28"/>
        </w:rPr>
        <w:t>W dniu 31.03.</w:t>
      </w:r>
      <w:r w:rsidR="009E4FF5">
        <w:rPr>
          <w:sz w:val="28"/>
        </w:rPr>
        <w:t>2015</w:t>
      </w:r>
      <w:r>
        <w:rPr>
          <w:sz w:val="28"/>
        </w:rPr>
        <w:t xml:space="preserve"> r. w ewidencji PUP w</w:t>
      </w:r>
      <w:r w:rsidR="00702F45">
        <w:rPr>
          <w:sz w:val="28"/>
        </w:rPr>
        <w:t> </w:t>
      </w:r>
      <w:r>
        <w:rPr>
          <w:sz w:val="28"/>
        </w:rPr>
        <w:t>Biłgoraju figurował</w:t>
      </w:r>
      <w:r w:rsidR="00FB2C01">
        <w:rPr>
          <w:sz w:val="28"/>
        </w:rPr>
        <w:t>o</w:t>
      </w:r>
      <w:r>
        <w:rPr>
          <w:sz w:val="28"/>
        </w:rPr>
        <w:t xml:space="preserve"> </w:t>
      </w:r>
      <w:r w:rsidR="00B96C1C">
        <w:rPr>
          <w:sz w:val="28"/>
        </w:rPr>
        <w:t>78</w:t>
      </w:r>
      <w:r w:rsidR="00FB2C01">
        <w:rPr>
          <w:sz w:val="28"/>
        </w:rPr>
        <w:t xml:space="preserve"> osó</w:t>
      </w:r>
      <w:r>
        <w:rPr>
          <w:sz w:val="28"/>
        </w:rPr>
        <w:t>b poszukując</w:t>
      </w:r>
      <w:r w:rsidR="00FB2C01">
        <w:rPr>
          <w:sz w:val="28"/>
        </w:rPr>
        <w:t>ych</w:t>
      </w:r>
      <w:r>
        <w:rPr>
          <w:sz w:val="28"/>
        </w:rPr>
        <w:t xml:space="preserve"> pracy.</w:t>
      </w:r>
    </w:p>
    <w:p w:rsidR="00887AFC" w:rsidRDefault="00887AFC" w:rsidP="00242AE9">
      <w:pPr>
        <w:ind w:right="4" w:firstLine="708"/>
        <w:jc w:val="both"/>
        <w:rPr>
          <w:sz w:val="28"/>
          <w:szCs w:val="28"/>
        </w:rPr>
      </w:pPr>
      <w:r w:rsidRPr="00016142">
        <w:rPr>
          <w:sz w:val="28"/>
          <w:szCs w:val="28"/>
        </w:rPr>
        <w:t xml:space="preserve">W </w:t>
      </w:r>
      <w:r>
        <w:rPr>
          <w:sz w:val="28"/>
          <w:szCs w:val="28"/>
        </w:rPr>
        <w:t>I kwartale</w:t>
      </w:r>
      <w:r w:rsidRPr="00016142">
        <w:rPr>
          <w:sz w:val="28"/>
          <w:szCs w:val="28"/>
        </w:rPr>
        <w:t xml:space="preserve"> </w:t>
      </w:r>
      <w:r w:rsidR="009E4FF5">
        <w:rPr>
          <w:sz w:val="28"/>
          <w:szCs w:val="28"/>
        </w:rPr>
        <w:t>2015</w:t>
      </w:r>
      <w:r w:rsidR="00433E27">
        <w:rPr>
          <w:sz w:val="28"/>
          <w:szCs w:val="28"/>
        </w:rPr>
        <w:t xml:space="preserve"> </w:t>
      </w:r>
      <w:r w:rsidRPr="00016142">
        <w:rPr>
          <w:sz w:val="28"/>
          <w:szCs w:val="28"/>
        </w:rPr>
        <w:t xml:space="preserve">r. w PUP w Biłgoraju zarejestrowano łącznie </w:t>
      </w:r>
      <w:r w:rsidR="00FB2C0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072CF5">
        <w:rPr>
          <w:b/>
          <w:sz w:val="28"/>
          <w:szCs w:val="28"/>
        </w:rPr>
        <w:t>726</w:t>
      </w:r>
      <w:r w:rsidR="00433E27">
        <w:rPr>
          <w:b/>
          <w:sz w:val="28"/>
          <w:szCs w:val="28"/>
        </w:rPr>
        <w:t xml:space="preserve"> </w:t>
      </w:r>
      <w:r w:rsidRPr="00016142">
        <w:rPr>
          <w:sz w:val="28"/>
          <w:szCs w:val="28"/>
        </w:rPr>
        <w:t>os</w:t>
      </w:r>
      <w:r w:rsidR="008765D5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sz w:val="28"/>
          <w:szCs w:val="28"/>
        </w:rPr>
        <w:t xml:space="preserve"> bezrobotn</w:t>
      </w:r>
      <w:r w:rsidR="008765D5">
        <w:rPr>
          <w:sz w:val="28"/>
          <w:szCs w:val="28"/>
        </w:rPr>
        <w:t>ych</w:t>
      </w:r>
      <w:r w:rsidRPr="00016142">
        <w:rPr>
          <w:sz w:val="28"/>
          <w:szCs w:val="28"/>
        </w:rPr>
        <w:t xml:space="preserve">, z tego </w:t>
      </w:r>
      <w:r>
        <w:rPr>
          <w:sz w:val="28"/>
          <w:szCs w:val="28"/>
        </w:rPr>
        <w:t>w marcu</w:t>
      </w:r>
      <w:r w:rsidRPr="00016142">
        <w:rPr>
          <w:sz w:val="28"/>
          <w:szCs w:val="28"/>
        </w:rPr>
        <w:t xml:space="preserve"> - </w:t>
      </w:r>
      <w:r w:rsidR="00072CF5">
        <w:rPr>
          <w:sz w:val="28"/>
          <w:szCs w:val="28"/>
        </w:rPr>
        <w:t>472</w:t>
      </w:r>
      <w:r w:rsidRPr="00016142">
        <w:rPr>
          <w:sz w:val="28"/>
          <w:szCs w:val="28"/>
        </w:rPr>
        <w:t xml:space="preserve"> os</w:t>
      </w:r>
      <w:r w:rsidR="00FB2C01">
        <w:rPr>
          <w:sz w:val="28"/>
          <w:szCs w:val="28"/>
        </w:rPr>
        <w:t>o</w:t>
      </w:r>
      <w:r>
        <w:rPr>
          <w:sz w:val="28"/>
          <w:szCs w:val="28"/>
        </w:rPr>
        <w:t>b</w:t>
      </w:r>
      <w:r w:rsidR="00FB2C01">
        <w:rPr>
          <w:sz w:val="28"/>
          <w:szCs w:val="28"/>
        </w:rPr>
        <w:t>y</w:t>
      </w:r>
      <w:r w:rsidRPr="00016142">
        <w:rPr>
          <w:sz w:val="28"/>
          <w:szCs w:val="28"/>
        </w:rPr>
        <w:t>. Średnio w miesiącu rejestrował</w:t>
      </w:r>
      <w:r w:rsidR="00FB2C01">
        <w:rPr>
          <w:sz w:val="28"/>
          <w:szCs w:val="28"/>
        </w:rPr>
        <w:t>o</w:t>
      </w:r>
      <w:r w:rsidRPr="00016142">
        <w:rPr>
          <w:sz w:val="28"/>
          <w:szCs w:val="28"/>
        </w:rPr>
        <w:t xml:space="preserve"> się </w:t>
      </w:r>
      <w:r w:rsidR="00072CF5">
        <w:rPr>
          <w:sz w:val="28"/>
          <w:szCs w:val="28"/>
        </w:rPr>
        <w:t>575</w:t>
      </w:r>
      <w:r w:rsidRPr="00016142">
        <w:rPr>
          <w:sz w:val="28"/>
          <w:szCs w:val="28"/>
        </w:rPr>
        <w:t xml:space="preserve"> os</w:t>
      </w:r>
      <w:r w:rsidR="00FB2C01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sz w:val="28"/>
          <w:szCs w:val="28"/>
        </w:rPr>
        <w:t xml:space="preserve">. </w:t>
      </w:r>
      <w:r w:rsidRPr="00016142">
        <w:rPr>
          <w:color w:val="000000"/>
          <w:sz w:val="28"/>
          <w:szCs w:val="28"/>
        </w:rPr>
        <w:t xml:space="preserve">Spośród ogółu zarejestrowanych </w:t>
      </w:r>
      <w:r w:rsidRPr="00016142">
        <w:rPr>
          <w:sz w:val="28"/>
          <w:szCs w:val="28"/>
        </w:rPr>
        <w:t xml:space="preserve">tylko </w:t>
      </w:r>
      <w:r w:rsidR="00072CF5">
        <w:rPr>
          <w:b/>
          <w:sz w:val="28"/>
          <w:szCs w:val="28"/>
        </w:rPr>
        <w:t>278</w:t>
      </w:r>
      <w:r w:rsidR="00433E27">
        <w:rPr>
          <w:b/>
          <w:sz w:val="28"/>
          <w:szCs w:val="28"/>
        </w:rPr>
        <w:t xml:space="preserve"> </w:t>
      </w:r>
      <w:r w:rsidRPr="00016142">
        <w:rPr>
          <w:sz w:val="28"/>
          <w:szCs w:val="28"/>
        </w:rPr>
        <w:t>os</w:t>
      </w:r>
      <w:r w:rsidR="00072CF5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="00433E27">
        <w:rPr>
          <w:sz w:val="28"/>
          <w:szCs w:val="28"/>
        </w:rPr>
        <w:t xml:space="preserve"> </w:t>
      </w:r>
      <w:r w:rsidRPr="00016142">
        <w:rPr>
          <w:sz w:val="28"/>
          <w:szCs w:val="28"/>
        </w:rPr>
        <w:t>zarejestrował</w:t>
      </w:r>
      <w:r w:rsidR="00072CF5">
        <w:rPr>
          <w:sz w:val="28"/>
          <w:szCs w:val="28"/>
        </w:rPr>
        <w:t>o</w:t>
      </w:r>
      <w:r w:rsidRPr="00016142">
        <w:rPr>
          <w:sz w:val="28"/>
          <w:szCs w:val="28"/>
        </w:rPr>
        <w:t xml:space="preserve"> się po raz pierwszy. Zdecydowana większość bezrobotnych, bo</w:t>
      </w:r>
      <w:r>
        <w:rPr>
          <w:sz w:val="28"/>
          <w:szCs w:val="28"/>
        </w:rPr>
        <w:t xml:space="preserve"> aż</w:t>
      </w:r>
      <w:r w:rsidR="00D92AD9">
        <w:rPr>
          <w:sz w:val="28"/>
          <w:szCs w:val="28"/>
        </w:rPr>
        <w:t xml:space="preserve"> </w:t>
      </w:r>
      <w:r w:rsidR="00A17906">
        <w:rPr>
          <w:sz w:val="28"/>
          <w:szCs w:val="28"/>
        </w:rPr>
        <w:t>1.</w:t>
      </w:r>
      <w:r w:rsidR="00072CF5">
        <w:rPr>
          <w:sz w:val="28"/>
          <w:szCs w:val="28"/>
        </w:rPr>
        <w:t>448</w:t>
      </w:r>
      <w:r w:rsidRPr="00016142">
        <w:rPr>
          <w:sz w:val="28"/>
          <w:szCs w:val="28"/>
        </w:rPr>
        <w:t xml:space="preserve"> os</w:t>
      </w:r>
      <w:r w:rsidR="00072CF5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016142">
        <w:rPr>
          <w:sz w:val="28"/>
          <w:szCs w:val="28"/>
        </w:rPr>
        <w:t xml:space="preserve"> zarejestrował</w:t>
      </w:r>
      <w:r w:rsidR="00072CF5">
        <w:rPr>
          <w:sz w:val="28"/>
          <w:szCs w:val="28"/>
        </w:rPr>
        <w:t>o</w:t>
      </w:r>
      <w:r w:rsidRPr="00016142">
        <w:rPr>
          <w:sz w:val="28"/>
          <w:szCs w:val="28"/>
        </w:rPr>
        <w:t xml:space="preserve"> się po raz kolejny (tj. </w:t>
      </w:r>
      <w:r w:rsidR="00072CF5">
        <w:rPr>
          <w:b/>
          <w:sz w:val="28"/>
          <w:szCs w:val="28"/>
        </w:rPr>
        <w:t>83,9</w:t>
      </w:r>
      <w:r w:rsidRPr="00016142">
        <w:rPr>
          <w:b/>
          <w:sz w:val="28"/>
          <w:szCs w:val="28"/>
        </w:rPr>
        <w:t>%</w:t>
      </w:r>
      <w:r w:rsidRPr="00016142">
        <w:rPr>
          <w:sz w:val="28"/>
          <w:szCs w:val="28"/>
        </w:rPr>
        <w:t> ogółu rejestrujących się).</w:t>
      </w:r>
    </w:p>
    <w:p w:rsidR="00887AFC" w:rsidRDefault="00887AFC" w:rsidP="00242AE9">
      <w:pPr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W porównaniu do analogicznego okresu roku ubiegłego liczba rejestracji z</w:t>
      </w:r>
      <w:r w:rsidR="00FB2C01">
        <w:rPr>
          <w:sz w:val="28"/>
          <w:szCs w:val="28"/>
        </w:rPr>
        <w:t>mniejszyła</w:t>
      </w:r>
      <w:r>
        <w:rPr>
          <w:sz w:val="28"/>
          <w:szCs w:val="28"/>
        </w:rPr>
        <w:t xml:space="preserve"> się o </w:t>
      </w:r>
      <w:r w:rsidR="00072CF5">
        <w:rPr>
          <w:b/>
          <w:sz w:val="28"/>
          <w:szCs w:val="28"/>
        </w:rPr>
        <w:t>130</w:t>
      </w:r>
      <w:r>
        <w:rPr>
          <w:sz w:val="28"/>
          <w:szCs w:val="28"/>
        </w:rPr>
        <w:t xml:space="preserve"> os</w:t>
      </w:r>
      <w:r w:rsidR="000D2807">
        <w:rPr>
          <w:sz w:val="28"/>
          <w:szCs w:val="28"/>
        </w:rPr>
        <w:t>ó</w:t>
      </w:r>
      <w:r w:rsidR="00A17906">
        <w:rPr>
          <w:sz w:val="28"/>
          <w:szCs w:val="28"/>
        </w:rPr>
        <w:t>b</w:t>
      </w:r>
      <w:r>
        <w:rPr>
          <w:sz w:val="28"/>
          <w:szCs w:val="28"/>
        </w:rPr>
        <w:t xml:space="preserve"> tj. </w:t>
      </w:r>
      <w:r w:rsidR="00072CF5">
        <w:rPr>
          <w:b/>
          <w:sz w:val="28"/>
          <w:szCs w:val="28"/>
        </w:rPr>
        <w:t>7</w:t>
      </w:r>
      <w:r w:rsidRPr="006E47B2">
        <w:rPr>
          <w:b/>
          <w:sz w:val="28"/>
          <w:szCs w:val="28"/>
        </w:rPr>
        <w:t>%</w:t>
      </w:r>
      <w:r w:rsidRPr="006E47B2">
        <w:rPr>
          <w:sz w:val="28"/>
          <w:szCs w:val="28"/>
        </w:rPr>
        <w:t>.</w:t>
      </w:r>
      <w:r>
        <w:rPr>
          <w:sz w:val="28"/>
          <w:szCs w:val="28"/>
        </w:rPr>
        <w:t xml:space="preserve"> Do dnia 31.03.</w:t>
      </w:r>
      <w:r w:rsidR="009E4FF5">
        <w:rPr>
          <w:sz w:val="28"/>
          <w:szCs w:val="28"/>
        </w:rPr>
        <w:t>2014</w:t>
      </w:r>
      <w:r>
        <w:rPr>
          <w:sz w:val="28"/>
          <w:szCs w:val="28"/>
        </w:rPr>
        <w:t xml:space="preserve"> r. w PUP zarejestrował</w:t>
      </w:r>
      <w:r w:rsidR="00FB2C01">
        <w:rPr>
          <w:sz w:val="28"/>
          <w:szCs w:val="28"/>
        </w:rPr>
        <w:t>o</w:t>
      </w:r>
      <w:r>
        <w:rPr>
          <w:sz w:val="28"/>
          <w:szCs w:val="28"/>
        </w:rPr>
        <w:t xml:space="preserve"> się łącznie </w:t>
      </w:r>
      <w:r w:rsidR="00072CF5">
        <w:rPr>
          <w:sz w:val="28"/>
          <w:szCs w:val="28"/>
        </w:rPr>
        <w:t>1.856</w:t>
      </w:r>
      <w:r>
        <w:rPr>
          <w:sz w:val="28"/>
          <w:szCs w:val="28"/>
        </w:rPr>
        <w:t xml:space="preserve"> os</w:t>
      </w:r>
      <w:r w:rsidR="00FB2C01">
        <w:rPr>
          <w:sz w:val="28"/>
          <w:szCs w:val="28"/>
        </w:rPr>
        <w:t>ó</w:t>
      </w:r>
      <w:r>
        <w:rPr>
          <w:sz w:val="28"/>
          <w:szCs w:val="28"/>
        </w:rPr>
        <w:t>b.</w:t>
      </w:r>
    </w:p>
    <w:p w:rsidR="00072CF5" w:rsidRDefault="00072CF5" w:rsidP="00242AE9">
      <w:pPr>
        <w:ind w:right="4" w:firstLine="708"/>
        <w:jc w:val="both"/>
        <w:rPr>
          <w:sz w:val="28"/>
          <w:szCs w:val="28"/>
        </w:rPr>
      </w:pPr>
    </w:p>
    <w:p w:rsidR="00887AFC" w:rsidRPr="00E047B5" w:rsidRDefault="00072CF5" w:rsidP="0072058C">
      <w:pPr>
        <w:ind w:left="-284" w:right="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inline distT="0" distB="0" distL="0" distR="0" wp14:anchorId="350C096C" wp14:editId="29D256B1">
            <wp:extent cx="6372225" cy="2264735"/>
            <wp:effectExtent l="0" t="0" r="0" b="0"/>
            <wp:docPr id="3" name="Obiekt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72CF5" w:rsidRDefault="00072CF5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87AFC" w:rsidRPr="0013142B" w:rsidRDefault="00887AFC" w:rsidP="00242AE9">
      <w:pPr>
        <w:ind w:right="4" w:firstLine="708"/>
        <w:jc w:val="both"/>
        <w:rPr>
          <w:sz w:val="26"/>
          <w:szCs w:val="26"/>
        </w:rPr>
      </w:pPr>
      <w:r w:rsidRPr="0013142B">
        <w:rPr>
          <w:sz w:val="26"/>
          <w:szCs w:val="26"/>
        </w:rPr>
        <w:lastRenderedPageBreak/>
        <w:t xml:space="preserve">Do końca marca </w:t>
      </w:r>
      <w:r w:rsidR="009E4FF5" w:rsidRPr="0013142B">
        <w:rPr>
          <w:sz w:val="26"/>
          <w:szCs w:val="26"/>
        </w:rPr>
        <w:t>2015</w:t>
      </w:r>
      <w:r w:rsidRPr="0013142B">
        <w:rPr>
          <w:sz w:val="26"/>
          <w:szCs w:val="26"/>
        </w:rPr>
        <w:t xml:space="preserve"> r. z ewidencji Urzędu wyrejestrowano łącznie </w:t>
      </w:r>
      <w:r w:rsidR="009A24ED" w:rsidRPr="0013142B">
        <w:rPr>
          <w:b/>
          <w:sz w:val="26"/>
          <w:szCs w:val="26"/>
        </w:rPr>
        <w:t>1</w:t>
      </w:r>
      <w:r w:rsidRPr="0013142B">
        <w:rPr>
          <w:b/>
          <w:sz w:val="26"/>
          <w:szCs w:val="26"/>
        </w:rPr>
        <w:t>.</w:t>
      </w:r>
      <w:r w:rsidR="00072CF5" w:rsidRPr="0013142B">
        <w:rPr>
          <w:b/>
          <w:sz w:val="26"/>
          <w:szCs w:val="26"/>
        </w:rPr>
        <w:t>616</w:t>
      </w:r>
      <w:r w:rsidRPr="0013142B">
        <w:rPr>
          <w:sz w:val="26"/>
          <w:szCs w:val="26"/>
        </w:rPr>
        <w:t xml:space="preserve"> osób, w t</w:t>
      </w:r>
      <w:r w:rsidR="009A24ED" w:rsidRPr="0013142B">
        <w:rPr>
          <w:sz w:val="26"/>
          <w:szCs w:val="26"/>
        </w:rPr>
        <w:t xml:space="preserve">ym w miesiącu marcu </w:t>
      </w:r>
      <w:r w:rsidR="00072CF5" w:rsidRPr="0013142B">
        <w:rPr>
          <w:sz w:val="26"/>
          <w:szCs w:val="26"/>
        </w:rPr>
        <w:t>633</w:t>
      </w:r>
      <w:r w:rsidRPr="0013142B">
        <w:rPr>
          <w:sz w:val="26"/>
          <w:szCs w:val="26"/>
        </w:rPr>
        <w:t xml:space="preserve"> os</w:t>
      </w:r>
      <w:r w:rsidR="00072CF5" w:rsidRPr="0013142B">
        <w:rPr>
          <w:sz w:val="26"/>
          <w:szCs w:val="26"/>
        </w:rPr>
        <w:t>o</w:t>
      </w:r>
      <w:r w:rsidRPr="0013142B">
        <w:rPr>
          <w:sz w:val="26"/>
          <w:szCs w:val="26"/>
        </w:rPr>
        <w:t>b</w:t>
      </w:r>
      <w:r w:rsidR="00072CF5" w:rsidRPr="0013142B">
        <w:rPr>
          <w:sz w:val="26"/>
          <w:szCs w:val="26"/>
        </w:rPr>
        <w:t>y</w:t>
      </w:r>
      <w:r w:rsidRPr="0013142B">
        <w:rPr>
          <w:sz w:val="26"/>
          <w:szCs w:val="26"/>
        </w:rPr>
        <w:t xml:space="preserve">. W analogicznym okresie </w:t>
      </w:r>
      <w:r w:rsidR="009E4FF5" w:rsidRPr="0013142B">
        <w:rPr>
          <w:sz w:val="26"/>
          <w:szCs w:val="26"/>
        </w:rPr>
        <w:t>2014</w:t>
      </w:r>
      <w:r w:rsidRPr="0013142B">
        <w:rPr>
          <w:sz w:val="26"/>
          <w:szCs w:val="26"/>
        </w:rPr>
        <w:t xml:space="preserve"> roku wyrejestrowano 1.</w:t>
      </w:r>
      <w:r w:rsidR="00072CF5" w:rsidRPr="0013142B">
        <w:rPr>
          <w:sz w:val="26"/>
          <w:szCs w:val="26"/>
        </w:rPr>
        <w:t>871</w:t>
      </w:r>
      <w:r w:rsidRPr="0013142B">
        <w:rPr>
          <w:sz w:val="26"/>
          <w:szCs w:val="26"/>
        </w:rPr>
        <w:t> os</w:t>
      </w:r>
      <w:r w:rsidR="009A24ED" w:rsidRPr="0013142B">
        <w:rPr>
          <w:sz w:val="26"/>
          <w:szCs w:val="26"/>
        </w:rPr>
        <w:t>ó</w:t>
      </w:r>
      <w:r w:rsidRPr="0013142B">
        <w:rPr>
          <w:sz w:val="26"/>
          <w:szCs w:val="26"/>
        </w:rPr>
        <w:t xml:space="preserve">b. Liczba wyrejestrowań </w:t>
      </w:r>
      <w:r w:rsidRPr="0013142B">
        <w:rPr>
          <w:color w:val="000000"/>
          <w:sz w:val="26"/>
          <w:szCs w:val="26"/>
        </w:rPr>
        <w:t>z</w:t>
      </w:r>
      <w:r w:rsidR="000706AD" w:rsidRPr="0013142B">
        <w:rPr>
          <w:color w:val="000000"/>
          <w:sz w:val="26"/>
          <w:szCs w:val="26"/>
        </w:rPr>
        <w:t>większyła</w:t>
      </w:r>
      <w:r w:rsidRPr="0013142B">
        <w:rPr>
          <w:color w:val="000000"/>
          <w:sz w:val="26"/>
          <w:szCs w:val="26"/>
        </w:rPr>
        <w:t xml:space="preserve"> się o </w:t>
      </w:r>
      <w:r w:rsidR="00072CF5" w:rsidRPr="0013142B">
        <w:rPr>
          <w:color w:val="000000"/>
          <w:sz w:val="26"/>
          <w:szCs w:val="26"/>
        </w:rPr>
        <w:t>13,6</w:t>
      </w:r>
      <w:r w:rsidRPr="0013142B">
        <w:rPr>
          <w:color w:val="000000"/>
          <w:sz w:val="26"/>
          <w:szCs w:val="26"/>
        </w:rPr>
        <w:t>% w stosunku do roku ubiegłego.</w:t>
      </w:r>
      <w:r w:rsidRPr="0013142B">
        <w:rPr>
          <w:sz w:val="26"/>
          <w:szCs w:val="26"/>
        </w:rPr>
        <w:br/>
        <w:t>Przyczyny wyłączenia z ewidencji bezrobotnych to:</w:t>
      </w:r>
    </w:p>
    <w:tbl>
      <w:tblPr>
        <w:tblW w:w="10150" w:type="dxa"/>
        <w:tblInd w:w="55" w:type="dxa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071"/>
        <w:gridCol w:w="441"/>
        <w:gridCol w:w="4549"/>
        <w:gridCol w:w="629"/>
      </w:tblGrid>
      <w:tr w:rsidR="0013142B" w:rsidRPr="00D356BA" w:rsidTr="00983EA3">
        <w:trPr>
          <w:trHeight w:val="345"/>
        </w:trPr>
        <w:tc>
          <w:tcPr>
            <w:tcW w:w="9521" w:type="dxa"/>
            <w:gridSpan w:val="4"/>
            <w:shd w:val="clear" w:color="auto" w:fill="B8CCE4"/>
            <w:vAlign w:val="center"/>
          </w:tcPr>
          <w:p w:rsidR="0013142B" w:rsidRPr="00D356BA" w:rsidRDefault="0013142B" w:rsidP="0013142B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lang w:eastAsia="pl-PL"/>
              </w:rPr>
              <w:t>Podjęcia pracy ogółem</w:t>
            </w:r>
          </w:p>
        </w:tc>
        <w:tc>
          <w:tcPr>
            <w:tcW w:w="629" w:type="dxa"/>
            <w:shd w:val="clear" w:color="auto" w:fill="B8CCE4"/>
            <w:vAlign w:val="center"/>
          </w:tcPr>
          <w:p w:rsidR="0013142B" w:rsidRPr="0013142B" w:rsidRDefault="0013142B" w:rsidP="0013142B">
            <w:pPr>
              <w:jc w:val="right"/>
              <w:rPr>
                <w:rFonts w:ascii="Arial Narrow" w:hAnsi="Arial Narrow" w:cs="Arial"/>
                <w:b/>
              </w:rPr>
            </w:pPr>
            <w:r w:rsidRPr="00D356BA">
              <w:rPr>
                <w:rFonts w:ascii="Arial Narrow" w:hAnsi="Arial Narrow" w:cs="Arial"/>
                <w:b/>
                <w:sz w:val="22"/>
                <w:lang w:eastAsia="pl-PL"/>
              </w:rPr>
              <w:t>472</w:t>
            </w:r>
          </w:p>
        </w:tc>
      </w:tr>
      <w:tr w:rsidR="0013142B" w:rsidRPr="00D356BA" w:rsidTr="00983EA3">
        <w:trPr>
          <w:trHeight w:val="345"/>
        </w:trPr>
        <w:tc>
          <w:tcPr>
            <w:tcW w:w="4531" w:type="dxa"/>
            <w:gridSpan w:val="2"/>
            <w:vAlign w:val="center"/>
          </w:tcPr>
          <w:p w:rsidR="0013142B" w:rsidRPr="00D356BA" w:rsidRDefault="0013142B" w:rsidP="0013142B">
            <w:pPr>
              <w:suppressAutoHyphens w:val="0"/>
              <w:rPr>
                <w:rFonts w:ascii="Arial Narrow" w:hAnsi="Arial Narrow" w:cs="Arial"/>
                <w:b/>
                <w:bCs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lang w:eastAsia="pl-PL"/>
              </w:rPr>
              <w:t>Subsydiowanej:</w:t>
            </w:r>
          </w:p>
        </w:tc>
        <w:tc>
          <w:tcPr>
            <w:tcW w:w="441" w:type="dxa"/>
            <w:vAlign w:val="center"/>
          </w:tcPr>
          <w:p w:rsidR="0013142B" w:rsidRPr="00D356BA" w:rsidRDefault="0013142B" w:rsidP="002B0D88">
            <w:pPr>
              <w:suppressAutoHyphens w:val="0"/>
              <w:jc w:val="right"/>
              <w:rPr>
                <w:rFonts w:ascii="Arial Narrow" w:hAnsi="Arial Narrow" w:cs="Arial"/>
                <w:b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b/>
                <w:sz w:val="22"/>
                <w:lang w:eastAsia="pl-PL"/>
              </w:rPr>
              <w:t>51</w:t>
            </w:r>
          </w:p>
        </w:tc>
        <w:tc>
          <w:tcPr>
            <w:tcW w:w="4549" w:type="dxa"/>
            <w:vAlign w:val="center"/>
          </w:tcPr>
          <w:p w:rsidR="0013142B" w:rsidRDefault="0013142B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rozpoczęcie szkolenia</w:t>
            </w:r>
          </w:p>
        </w:tc>
        <w:tc>
          <w:tcPr>
            <w:tcW w:w="629" w:type="dxa"/>
            <w:vAlign w:val="center"/>
          </w:tcPr>
          <w:p w:rsidR="0013142B" w:rsidRPr="0013142B" w:rsidRDefault="0013142B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24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 w:val="restart"/>
            <w:vAlign w:val="center"/>
          </w:tcPr>
          <w:p w:rsidR="002B0D88" w:rsidRDefault="002B0D88" w:rsidP="002B0D88">
            <w:pPr>
              <w:suppressAutoHyphens w:val="0"/>
              <w:jc w:val="center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z tego</w:t>
            </w: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prac interwencyjnych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24</w:t>
            </w:r>
          </w:p>
        </w:tc>
        <w:tc>
          <w:tcPr>
            <w:tcW w:w="4549" w:type="dxa"/>
            <w:vAlign w:val="center"/>
          </w:tcPr>
          <w:p w:rsidR="002B0D88" w:rsidRPr="002B0D88" w:rsidRDefault="002B0D88" w:rsidP="002B0D88">
            <w:pPr>
              <w:ind w:left="510"/>
              <w:rPr>
                <w:rFonts w:ascii="Arial Narrow" w:hAnsi="Arial Narrow" w:cs="Arial"/>
                <w:i/>
              </w:rPr>
            </w:pPr>
            <w:r w:rsidRPr="002B0D88">
              <w:rPr>
                <w:rFonts w:ascii="Arial Narrow" w:hAnsi="Arial Narrow" w:cs="Arial"/>
                <w:i/>
              </w:rPr>
              <w:t>w tym w ramach bonu szkoleniowego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7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robót publicznych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6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rozpoczęcie stażu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222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podjęcia działalności gospodarczej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1</w:t>
            </w:r>
          </w:p>
        </w:tc>
        <w:tc>
          <w:tcPr>
            <w:tcW w:w="4549" w:type="dxa"/>
            <w:vAlign w:val="center"/>
          </w:tcPr>
          <w:p w:rsidR="002B0D88" w:rsidRPr="002B0D88" w:rsidRDefault="002B0D88" w:rsidP="002B0D88">
            <w:pPr>
              <w:ind w:firstLine="510"/>
              <w:rPr>
                <w:rFonts w:ascii="Arial Narrow" w:hAnsi="Arial Narrow" w:cs="Arial"/>
                <w:i/>
              </w:rPr>
            </w:pPr>
            <w:r w:rsidRPr="002B0D88">
              <w:rPr>
                <w:rFonts w:ascii="Arial Narrow" w:hAnsi="Arial Narrow" w:cs="Arial"/>
                <w:i/>
              </w:rPr>
              <w:t xml:space="preserve">w tym </w:t>
            </w:r>
            <w:r>
              <w:rPr>
                <w:rFonts w:ascii="Arial Narrow" w:hAnsi="Arial Narrow" w:cs="Arial"/>
                <w:i/>
              </w:rPr>
              <w:t xml:space="preserve">w ramach </w:t>
            </w:r>
            <w:r w:rsidRPr="002B0D88">
              <w:rPr>
                <w:rFonts w:ascii="Arial Narrow" w:hAnsi="Arial Narrow" w:cs="Arial"/>
                <w:i/>
              </w:rPr>
              <w:t>bon</w:t>
            </w:r>
            <w:r>
              <w:rPr>
                <w:rFonts w:ascii="Arial Narrow" w:hAnsi="Arial Narrow" w:cs="Arial"/>
                <w:i/>
              </w:rPr>
              <w:t>u</w:t>
            </w:r>
            <w:r w:rsidRPr="002B0D88">
              <w:rPr>
                <w:rFonts w:ascii="Arial Narrow" w:hAnsi="Arial Narrow" w:cs="Arial"/>
                <w:i/>
              </w:rPr>
              <w:t xml:space="preserve"> stażow</w:t>
            </w:r>
            <w:r>
              <w:rPr>
                <w:rFonts w:ascii="Arial Narrow" w:hAnsi="Arial Narrow" w:cs="Arial"/>
                <w:i/>
              </w:rPr>
              <w:t>ego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55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Pr="00D356BA" w:rsidRDefault="002B0D88" w:rsidP="00D356BA">
            <w:pPr>
              <w:suppressAutoHyphens w:val="0"/>
              <w:ind w:firstLine="654"/>
              <w:rPr>
                <w:rFonts w:ascii="Arial Narrow" w:hAnsi="Arial Narrow" w:cs="Arial"/>
                <w:i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D356BA">
            <w:pPr>
              <w:suppressAutoHyphens w:val="0"/>
              <w:ind w:firstLine="654"/>
              <w:rPr>
                <w:rFonts w:ascii="Arial Narrow" w:hAnsi="Arial Narrow" w:cs="Arial"/>
                <w:i/>
                <w:lang w:eastAsia="pl-PL"/>
              </w:rPr>
            </w:pPr>
            <w:r w:rsidRPr="00D356BA">
              <w:rPr>
                <w:rFonts w:ascii="Arial Narrow" w:hAnsi="Arial Narrow" w:cs="Arial"/>
                <w:i/>
                <w:lang w:eastAsia="pl-PL"/>
              </w:rPr>
              <w:t>w tym w ramach bonu na zasiedlenie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rozpoczęcia przygotowania zawodowego dorosłych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2B0D88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refundacji kosztów zatrudnienia bezrobotnego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rozpoczęcia prac społecznie użytecznych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poza miejscem zamieszkania w ramach bonu na zasiedlenie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11</w:t>
            </w:r>
          </w:p>
        </w:tc>
        <w:tc>
          <w:tcPr>
            <w:tcW w:w="4549" w:type="dxa"/>
            <w:vAlign w:val="center"/>
          </w:tcPr>
          <w:p w:rsidR="002B0D88" w:rsidRPr="002B0D88" w:rsidRDefault="002B0D88" w:rsidP="002B0D88">
            <w:pPr>
              <w:ind w:firstLine="510"/>
              <w:rPr>
                <w:rFonts w:ascii="Arial Narrow" w:hAnsi="Arial Narrow" w:cs="Arial"/>
                <w:i/>
              </w:rPr>
            </w:pPr>
            <w:r w:rsidRPr="002B0D88">
              <w:rPr>
                <w:rFonts w:ascii="Arial Narrow" w:hAnsi="Arial Narrow" w:cs="Arial"/>
                <w:i/>
              </w:rPr>
              <w:t>w tym w ramach PAI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w ramach bonu zatrudnieniowego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5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skierowania do agencji zatrudnienia w ramach zlecania działań aktywizacyjnych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w ramach świadczenia aktywizacyjnego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13142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odmowy bez uzasadnionej przyczyny przyjęcia propozycji odpowiedniej pracy lub innej formy pomocy, </w:t>
            </w:r>
            <w:r w:rsidR="0013142B">
              <w:rPr>
                <w:rFonts w:ascii="Arial Narrow" w:hAnsi="Arial Narrow" w:cs="Arial"/>
              </w:rPr>
              <w:br/>
            </w:r>
            <w:r>
              <w:rPr>
                <w:rFonts w:ascii="Arial Narrow" w:hAnsi="Arial Narrow" w:cs="Arial"/>
              </w:rPr>
              <w:t>w tym w</w:t>
            </w:r>
            <w:r w:rsidR="0013142B">
              <w:rPr>
                <w:rFonts w:ascii="Arial Narrow" w:hAnsi="Arial Narrow" w:cs="Arial"/>
              </w:rPr>
              <w:t> </w:t>
            </w:r>
            <w:r>
              <w:rPr>
                <w:rFonts w:ascii="Arial Narrow" w:hAnsi="Arial Narrow" w:cs="Arial"/>
              </w:rPr>
              <w:t>ramach PAI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5</w:t>
            </w:r>
          </w:p>
        </w:tc>
      </w:tr>
      <w:tr w:rsidR="0013142B" w:rsidRPr="00D356BA" w:rsidTr="00983EA3">
        <w:trPr>
          <w:trHeight w:val="345"/>
        </w:trPr>
        <w:tc>
          <w:tcPr>
            <w:tcW w:w="460" w:type="dxa"/>
            <w:vMerge/>
          </w:tcPr>
          <w:p w:rsidR="002B0D88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w ramach grantu na telepracę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odmowy ustalenia profilu</w:t>
            </w:r>
            <w:r w:rsidR="0013142B">
              <w:rPr>
                <w:rFonts w:ascii="Arial Narrow" w:hAnsi="Arial Narrow" w:cs="Arial"/>
              </w:rPr>
              <w:t xml:space="preserve"> pomocy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0</w:t>
            </w:r>
          </w:p>
        </w:tc>
      </w:tr>
      <w:tr w:rsidR="0013142B" w:rsidRPr="00D356BA" w:rsidTr="00983EA3">
        <w:trPr>
          <w:trHeight w:val="255"/>
        </w:trPr>
        <w:tc>
          <w:tcPr>
            <w:tcW w:w="460" w:type="dxa"/>
            <w:vMerge/>
          </w:tcPr>
          <w:p w:rsidR="002B0D88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9D7C29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 xml:space="preserve">w ramach refundacji składek na ubezpieczenia społeczne 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niepotwierdzenia gotowości do pracy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522</w:t>
            </w:r>
          </w:p>
        </w:tc>
      </w:tr>
      <w:tr w:rsidR="0013142B" w:rsidRPr="00D356BA" w:rsidTr="00983EA3">
        <w:trPr>
          <w:trHeight w:val="270"/>
        </w:trPr>
        <w:tc>
          <w:tcPr>
            <w:tcW w:w="460" w:type="dxa"/>
            <w:vMerge/>
          </w:tcPr>
          <w:p w:rsidR="002B0D88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 xml:space="preserve">dofinansowania wynagrodzenia za zatrudnienie skierowanego bezrobotnego powyżej 50 r. ż. 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4</w:t>
            </w:r>
          </w:p>
        </w:tc>
        <w:tc>
          <w:tcPr>
            <w:tcW w:w="4549" w:type="dxa"/>
            <w:vAlign w:val="center"/>
          </w:tcPr>
          <w:p w:rsidR="002B0D88" w:rsidRDefault="0013142B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Dobrowolnej rezygnacji ze statusu bezrobotnego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270</w:t>
            </w:r>
          </w:p>
        </w:tc>
      </w:tr>
      <w:tr w:rsidR="0013142B" w:rsidRPr="00D356BA" w:rsidTr="00983EA3">
        <w:trPr>
          <w:trHeight w:val="330"/>
        </w:trPr>
        <w:tc>
          <w:tcPr>
            <w:tcW w:w="460" w:type="dxa"/>
            <w:vMerge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 w:rsidRPr="00D356BA">
              <w:rPr>
                <w:rFonts w:ascii="Arial Narrow" w:hAnsi="Arial Narrow" w:cs="Arial"/>
                <w:lang w:eastAsia="pl-PL"/>
              </w:rPr>
              <w:t>inne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13142B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="002B0D88">
              <w:rPr>
                <w:rFonts w:ascii="Arial Narrow" w:hAnsi="Arial Narrow" w:cs="Arial"/>
              </w:rPr>
              <w:t>odj</w:t>
            </w:r>
            <w:r>
              <w:rPr>
                <w:rFonts w:ascii="Arial Narrow" w:hAnsi="Arial Narrow" w:cs="Arial"/>
              </w:rPr>
              <w:t>ęcia nauki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1</w:t>
            </w:r>
          </w:p>
        </w:tc>
      </w:tr>
      <w:tr w:rsidR="0013142B" w:rsidRPr="00D356BA" w:rsidTr="00983EA3">
        <w:trPr>
          <w:trHeight w:val="330"/>
        </w:trPr>
        <w:tc>
          <w:tcPr>
            <w:tcW w:w="4531" w:type="dxa"/>
            <w:gridSpan w:val="2"/>
            <w:vAlign w:val="center"/>
          </w:tcPr>
          <w:p w:rsidR="0013142B" w:rsidRPr="00D356BA" w:rsidRDefault="0013142B" w:rsidP="0013142B">
            <w:pPr>
              <w:suppressAutoHyphens w:val="0"/>
              <w:rPr>
                <w:rFonts w:ascii="Arial Narrow" w:hAnsi="Arial Narrow" w:cs="Arial"/>
                <w:b/>
                <w:bCs/>
                <w:lang w:eastAsia="pl-PL"/>
              </w:rPr>
            </w:pPr>
            <w:r w:rsidRPr="00D356BA">
              <w:rPr>
                <w:rFonts w:ascii="Arial Narrow" w:hAnsi="Arial Narrow" w:cs="Arial"/>
                <w:b/>
                <w:bCs/>
                <w:lang w:eastAsia="pl-PL"/>
              </w:rPr>
              <w:t>Niesub</w:t>
            </w:r>
            <w:r>
              <w:rPr>
                <w:rFonts w:ascii="Arial Narrow" w:hAnsi="Arial Narrow" w:cs="Arial"/>
                <w:b/>
                <w:bCs/>
                <w:lang w:eastAsia="pl-PL"/>
              </w:rPr>
              <w:t>sydiowanej:</w:t>
            </w:r>
          </w:p>
        </w:tc>
        <w:tc>
          <w:tcPr>
            <w:tcW w:w="441" w:type="dxa"/>
            <w:vAlign w:val="center"/>
          </w:tcPr>
          <w:p w:rsidR="0013142B" w:rsidRPr="00D356BA" w:rsidRDefault="0013142B" w:rsidP="002B0D88">
            <w:pPr>
              <w:suppressAutoHyphens w:val="0"/>
              <w:jc w:val="right"/>
              <w:rPr>
                <w:rFonts w:ascii="Arial Narrow" w:hAnsi="Arial Narrow" w:cs="Arial"/>
                <w:b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b/>
                <w:sz w:val="22"/>
                <w:lang w:eastAsia="pl-PL"/>
              </w:rPr>
              <w:t>421</w:t>
            </w:r>
          </w:p>
        </w:tc>
        <w:tc>
          <w:tcPr>
            <w:tcW w:w="4549" w:type="dxa"/>
            <w:vAlign w:val="center"/>
          </w:tcPr>
          <w:p w:rsidR="0013142B" w:rsidRDefault="0013142B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osiągnięcie wieku emerytalnego</w:t>
            </w:r>
          </w:p>
        </w:tc>
        <w:tc>
          <w:tcPr>
            <w:tcW w:w="629" w:type="dxa"/>
            <w:vAlign w:val="center"/>
          </w:tcPr>
          <w:p w:rsidR="0013142B" w:rsidRPr="0013142B" w:rsidRDefault="0013142B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3</w:t>
            </w:r>
          </w:p>
        </w:tc>
      </w:tr>
      <w:tr w:rsidR="002B0D88" w:rsidRPr="00D356BA" w:rsidTr="00983EA3">
        <w:trPr>
          <w:trHeight w:val="345"/>
        </w:trPr>
        <w:tc>
          <w:tcPr>
            <w:tcW w:w="460" w:type="dxa"/>
            <w:vMerge w:val="restart"/>
            <w:vAlign w:val="center"/>
          </w:tcPr>
          <w:p w:rsidR="002B0D88" w:rsidRDefault="002B0D88" w:rsidP="002B0D88">
            <w:pPr>
              <w:suppressAutoHyphens w:val="0"/>
              <w:jc w:val="center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w tym</w:t>
            </w: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podjęcia działalności gospodarczej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17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nabycie praw em</w:t>
            </w:r>
            <w:r w:rsidR="0013142B">
              <w:rPr>
                <w:rFonts w:ascii="Arial Narrow" w:hAnsi="Arial Narrow" w:cs="Arial"/>
              </w:rPr>
              <w:t xml:space="preserve">erytalnych </w:t>
            </w:r>
            <w:r>
              <w:rPr>
                <w:rFonts w:ascii="Arial Narrow" w:hAnsi="Arial Narrow" w:cs="Arial"/>
              </w:rPr>
              <w:t>lub rent</w:t>
            </w:r>
            <w:r w:rsidR="0013142B">
              <w:rPr>
                <w:rFonts w:ascii="Arial Narrow" w:hAnsi="Arial Narrow" w:cs="Arial"/>
              </w:rPr>
              <w:t>owych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7</w:t>
            </w:r>
          </w:p>
        </w:tc>
      </w:tr>
      <w:tr w:rsidR="002B0D88" w:rsidRPr="00D356BA" w:rsidTr="00983EA3">
        <w:trPr>
          <w:trHeight w:val="345"/>
        </w:trPr>
        <w:tc>
          <w:tcPr>
            <w:tcW w:w="460" w:type="dxa"/>
            <w:vMerge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0876C0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pracy sezonowej</w:t>
            </w: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  <w:r w:rsidRPr="00D356BA">
              <w:rPr>
                <w:rFonts w:ascii="Arial Narrow" w:hAnsi="Arial Narrow" w:cs="Arial"/>
                <w:sz w:val="22"/>
                <w:lang w:eastAsia="pl-PL"/>
              </w:rPr>
              <w:t>0</w:t>
            </w: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nabycie praw do św</w:t>
            </w:r>
            <w:r w:rsidR="0013142B">
              <w:rPr>
                <w:rFonts w:ascii="Arial Narrow" w:hAnsi="Arial Narrow" w:cs="Arial"/>
              </w:rPr>
              <w:t>iadczenia przedemerytalnego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24</w:t>
            </w:r>
          </w:p>
        </w:tc>
      </w:tr>
      <w:tr w:rsidR="0013142B" w:rsidRPr="00D356BA" w:rsidTr="00983EA3">
        <w:trPr>
          <w:trHeight w:val="360"/>
        </w:trPr>
        <w:tc>
          <w:tcPr>
            <w:tcW w:w="460" w:type="dxa"/>
          </w:tcPr>
          <w:p w:rsidR="002B0D88" w:rsidRPr="00D356BA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071" w:type="dxa"/>
            <w:shd w:val="clear" w:color="auto" w:fill="auto"/>
            <w:noWrap/>
            <w:vAlign w:val="center"/>
          </w:tcPr>
          <w:p w:rsidR="002B0D88" w:rsidRPr="00D356BA" w:rsidRDefault="002B0D88" w:rsidP="00D356BA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441" w:type="dxa"/>
            <w:vAlign w:val="center"/>
          </w:tcPr>
          <w:p w:rsidR="002B0D88" w:rsidRPr="00D356BA" w:rsidRDefault="002B0D88" w:rsidP="002B0D88">
            <w:pPr>
              <w:suppressAutoHyphens w:val="0"/>
              <w:jc w:val="right"/>
              <w:rPr>
                <w:rFonts w:ascii="Arial Narrow" w:hAnsi="Arial Narrow" w:cs="Arial"/>
                <w:sz w:val="22"/>
                <w:lang w:eastAsia="pl-PL"/>
              </w:rPr>
            </w:pPr>
          </w:p>
        </w:tc>
        <w:tc>
          <w:tcPr>
            <w:tcW w:w="4549" w:type="dxa"/>
            <w:vAlign w:val="center"/>
          </w:tcPr>
          <w:p w:rsidR="002B0D88" w:rsidRDefault="002B0D88" w:rsidP="00D356B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inne</w:t>
            </w:r>
          </w:p>
        </w:tc>
        <w:tc>
          <w:tcPr>
            <w:tcW w:w="629" w:type="dxa"/>
            <w:vAlign w:val="center"/>
          </w:tcPr>
          <w:p w:rsidR="002B0D88" w:rsidRPr="0013142B" w:rsidRDefault="002B0D88" w:rsidP="0013142B">
            <w:pPr>
              <w:jc w:val="right"/>
              <w:rPr>
                <w:rFonts w:ascii="Arial Narrow" w:hAnsi="Arial Narrow" w:cs="Arial"/>
                <w:sz w:val="22"/>
              </w:rPr>
            </w:pPr>
            <w:r w:rsidRPr="0013142B">
              <w:rPr>
                <w:rFonts w:ascii="Arial Narrow" w:hAnsi="Arial Narrow" w:cs="Arial"/>
                <w:sz w:val="22"/>
              </w:rPr>
              <w:t>66</w:t>
            </w:r>
          </w:p>
        </w:tc>
      </w:tr>
    </w:tbl>
    <w:p w:rsidR="00887AFC" w:rsidRDefault="00887AFC" w:rsidP="00242AE9">
      <w:pPr>
        <w:tabs>
          <w:tab w:val="left" w:pos="993"/>
        </w:tabs>
        <w:ind w:right="4"/>
        <w:jc w:val="both"/>
        <w:rPr>
          <w:sz w:val="16"/>
          <w:szCs w:val="16"/>
        </w:rPr>
      </w:pPr>
    </w:p>
    <w:p w:rsidR="00887AFC" w:rsidRPr="00016142" w:rsidRDefault="00887AFC" w:rsidP="00242AE9">
      <w:pPr>
        <w:pStyle w:val="Tekstpodstawowy"/>
        <w:ind w:right="4"/>
        <w:rPr>
          <w:i/>
          <w:sz w:val="24"/>
          <w:szCs w:val="24"/>
        </w:rPr>
      </w:pPr>
      <w:r w:rsidRPr="00016142">
        <w:rPr>
          <w:i/>
          <w:sz w:val="24"/>
          <w:szCs w:val="24"/>
        </w:rPr>
        <w:t>Bezrobotni nowo</w:t>
      </w:r>
      <w:r w:rsidR="00262FB5">
        <w:rPr>
          <w:i/>
          <w:sz w:val="24"/>
          <w:szCs w:val="24"/>
        </w:rPr>
        <w:t xml:space="preserve"> </w:t>
      </w:r>
      <w:r w:rsidRPr="00016142">
        <w:rPr>
          <w:i/>
          <w:sz w:val="24"/>
          <w:szCs w:val="24"/>
        </w:rPr>
        <w:t>zarejestrowani</w:t>
      </w:r>
      <w:r>
        <w:rPr>
          <w:i/>
          <w:sz w:val="24"/>
          <w:szCs w:val="24"/>
        </w:rPr>
        <w:t xml:space="preserve"> i wyrejestrowani</w:t>
      </w:r>
      <w:r w:rsidRPr="00016142">
        <w:rPr>
          <w:i/>
          <w:sz w:val="24"/>
          <w:szCs w:val="24"/>
        </w:rPr>
        <w:t xml:space="preserve"> w </w:t>
      </w:r>
      <w:r>
        <w:rPr>
          <w:i/>
          <w:sz w:val="24"/>
          <w:szCs w:val="24"/>
        </w:rPr>
        <w:t xml:space="preserve">I kwartale </w:t>
      </w:r>
      <w:r w:rsidR="009E4FF5">
        <w:rPr>
          <w:i/>
          <w:sz w:val="24"/>
          <w:szCs w:val="24"/>
        </w:rPr>
        <w:t>2015</w:t>
      </w:r>
      <w:r w:rsidRPr="00016142">
        <w:rPr>
          <w:i/>
          <w:sz w:val="24"/>
          <w:szCs w:val="24"/>
        </w:rPr>
        <w:t xml:space="preserve"> roku.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0"/>
        <w:gridCol w:w="1290"/>
        <w:gridCol w:w="1290"/>
        <w:gridCol w:w="1288"/>
        <w:gridCol w:w="1737"/>
      </w:tblGrid>
      <w:tr w:rsidR="00887AFC" w:rsidRPr="00983EA3" w:rsidTr="00983EA3">
        <w:trPr>
          <w:cantSplit/>
          <w:trHeight w:val="429"/>
          <w:jc w:val="center"/>
        </w:trPr>
        <w:tc>
          <w:tcPr>
            <w:tcW w:w="2254" w:type="pct"/>
            <w:shd w:val="clear" w:color="auto" w:fill="B8CCE4"/>
            <w:vAlign w:val="center"/>
          </w:tcPr>
          <w:p w:rsidR="00887AFC" w:rsidRPr="00983EA3" w:rsidRDefault="00887AFC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Wyszczególnienie</w:t>
            </w:r>
          </w:p>
        </w:tc>
        <w:tc>
          <w:tcPr>
            <w:tcW w:w="632" w:type="pct"/>
            <w:shd w:val="clear" w:color="auto" w:fill="B8CCE4"/>
            <w:vAlign w:val="center"/>
          </w:tcPr>
          <w:p w:rsidR="00887AFC" w:rsidRPr="00983EA3" w:rsidRDefault="00887AFC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I</w:t>
            </w:r>
          </w:p>
        </w:tc>
        <w:tc>
          <w:tcPr>
            <w:tcW w:w="632" w:type="pct"/>
            <w:shd w:val="clear" w:color="auto" w:fill="B8CCE4"/>
            <w:vAlign w:val="center"/>
          </w:tcPr>
          <w:p w:rsidR="00887AFC" w:rsidRPr="00983EA3" w:rsidRDefault="00887AFC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II</w:t>
            </w:r>
          </w:p>
        </w:tc>
        <w:tc>
          <w:tcPr>
            <w:tcW w:w="631" w:type="pct"/>
            <w:shd w:val="clear" w:color="auto" w:fill="B8CCE4"/>
            <w:vAlign w:val="center"/>
          </w:tcPr>
          <w:p w:rsidR="00887AFC" w:rsidRPr="00983EA3" w:rsidRDefault="00887AFC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III</w:t>
            </w:r>
          </w:p>
        </w:tc>
        <w:tc>
          <w:tcPr>
            <w:tcW w:w="851" w:type="pct"/>
            <w:shd w:val="clear" w:color="auto" w:fill="B8CCE4"/>
            <w:vAlign w:val="center"/>
          </w:tcPr>
          <w:p w:rsidR="00887AFC" w:rsidRPr="00983EA3" w:rsidRDefault="00887AFC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Razem</w:t>
            </w:r>
          </w:p>
        </w:tc>
      </w:tr>
      <w:tr w:rsidR="00364547" w:rsidRPr="00983EA3" w:rsidTr="00983EA3">
        <w:trPr>
          <w:cantSplit/>
          <w:trHeight w:val="397"/>
          <w:jc w:val="center"/>
        </w:trPr>
        <w:tc>
          <w:tcPr>
            <w:tcW w:w="2254" w:type="pct"/>
            <w:shd w:val="clear" w:color="auto" w:fill="FFFFFF"/>
            <w:vAlign w:val="center"/>
          </w:tcPr>
          <w:p w:rsidR="00364547" w:rsidRPr="00983EA3" w:rsidRDefault="00364547" w:rsidP="0013142B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Liczba bezrobotnych ogółem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4316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4222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4061</w:t>
            </w:r>
          </w:p>
        </w:tc>
        <w:tc>
          <w:tcPr>
            <w:tcW w:w="851" w:type="pct"/>
            <w:shd w:val="clear" w:color="auto" w:fill="99CCFF"/>
            <w:vAlign w:val="center"/>
          </w:tcPr>
          <w:p w:rsidR="00364547" w:rsidRPr="00983EA3" w:rsidRDefault="00364547" w:rsidP="008C6E7E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------</w:t>
            </w:r>
          </w:p>
        </w:tc>
      </w:tr>
      <w:tr w:rsidR="00364547" w:rsidRPr="00983EA3" w:rsidTr="00983EA3">
        <w:trPr>
          <w:cantSplit/>
          <w:trHeight w:val="397"/>
          <w:jc w:val="center"/>
        </w:trPr>
        <w:tc>
          <w:tcPr>
            <w:tcW w:w="2254" w:type="pct"/>
            <w:shd w:val="clear" w:color="auto" w:fill="EEECE1"/>
            <w:vAlign w:val="center"/>
          </w:tcPr>
          <w:p w:rsidR="00364547" w:rsidRPr="00983EA3" w:rsidRDefault="00364547" w:rsidP="0013142B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Bezrobotni nowo zarejestrowani</w:t>
            </w:r>
          </w:p>
        </w:tc>
        <w:tc>
          <w:tcPr>
            <w:tcW w:w="632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768</w:t>
            </w:r>
          </w:p>
        </w:tc>
        <w:tc>
          <w:tcPr>
            <w:tcW w:w="632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486</w:t>
            </w:r>
          </w:p>
        </w:tc>
        <w:tc>
          <w:tcPr>
            <w:tcW w:w="631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472</w:t>
            </w:r>
          </w:p>
        </w:tc>
        <w:tc>
          <w:tcPr>
            <w:tcW w:w="851" w:type="pct"/>
            <w:shd w:val="clear" w:color="auto" w:fill="99CCFF"/>
            <w:vAlign w:val="center"/>
          </w:tcPr>
          <w:p w:rsidR="00364547" w:rsidRPr="00983EA3" w:rsidRDefault="00364547" w:rsidP="00364547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sz w:val="26"/>
                <w:szCs w:val="26"/>
              </w:rPr>
              <w:t>1.726</w:t>
            </w:r>
          </w:p>
        </w:tc>
      </w:tr>
      <w:tr w:rsidR="00364547" w:rsidRPr="00983EA3" w:rsidTr="00983EA3">
        <w:trPr>
          <w:cantSplit/>
          <w:trHeight w:val="397"/>
          <w:jc w:val="center"/>
        </w:trPr>
        <w:tc>
          <w:tcPr>
            <w:tcW w:w="2254" w:type="pct"/>
            <w:shd w:val="clear" w:color="auto" w:fill="FFFFFF"/>
            <w:vAlign w:val="center"/>
          </w:tcPr>
          <w:p w:rsidR="00364547" w:rsidRPr="00983EA3" w:rsidRDefault="00364547" w:rsidP="0013142B">
            <w:pPr>
              <w:snapToGrid w:val="0"/>
              <w:ind w:right="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-  w  tym zarejestrowani po raz pierwszy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116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83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79</w:t>
            </w:r>
          </w:p>
        </w:tc>
        <w:tc>
          <w:tcPr>
            <w:tcW w:w="851" w:type="pct"/>
            <w:shd w:val="clear" w:color="auto" w:fill="99CCFF"/>
            <w:vAlign w:val="center"/>
          </w:tcPr>
          <w:p w:rsidR="00364547" w:rsidRPr="00983EA3" w:rsidRDefault="00364547" w:rsidP="002F2B1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sz w:val="26"/>
                <w:szCs w:val="26"/>
              </w:rPr>
              <w:t>278</w:t>
            </w:r>
          </w:p>
        </w:tc>
      </w:tr>
      <w:tr w:rsidR="00364547" w:rsidRPr="00983EA3" w:rsidTr="00983EA3">
        <w:trPr>
          <w:cantSplit/>
          <w:trHeight w:val="397"/>
          <w:jc w:val="center"/>
        </w:trPr>
        <w:tc>
          <w:tcPr>
            <w:tcW w:w="2254" w:type="pct"/>
            <w:shd w:val="clear" w:color="auto" w:fill="EEECE1"/>
            <w:vAlign w:val="center"/>
          </w:tcPr>
          <w:p w:rsidR="00364547" w:rsidRPr="00983EA3" w:rsidRDefault="00364547" w:rsidP="0013142B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Bezrobotni wyrejestrowani</w:t>
            </w:r>
          </w:p>
        </w:tc>
        <w:tc>
          <w:tcPr>
            <w:tcW w:w="632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403</w:t>
            </w:r>
          </w:p>
        </w:tc>
        <w:tc>
          <w:tcPr>
            <w:tcW w:w="632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580</w:t>
            </w:r>
          </w:p>
        </w:tc>
        <w:tc>
          <w:tcPr>
            <w:tcW w:w="631" w:type="pct"/>
            <w:shd w:val="clear" w:color="auto" w:fill="EEECE1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633</w:t>
            </w:r>
          </w:p>
        </w:tc>
        <w:tc>
          <w:tcPr>
            <w:tcW w:w="851" w:type="pct"/>
            <w:shd w:val="clear" w:color="auto" w:fill="99CCFF"/>
            <w:vAlign w:val="center"/>
          </w:tcPr>
          <w:p w:rsidR="00364547" w:rsidRPr="00983EA3" w:rsidRDefault="00364547" w:rsidP="00364547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sz w:val="26"/>
                <w:szCs w:val="26"/>
              </w:rPr>
              <w:t>1.616</w:t>
            </w:r>
          </w:p>
        </w:tc>
      </w:tr>
      <w:tr w:rsidR="00364547" w:rsidRPr="00983EA3" w:rsidTr="00983EA3">
        <w:trPr>
          <w:cantSplit/>
          <w:trHeight w:val="397"/>
          <w:jc w:val="center"/>
        </w:trPr>
        <w:tc>
          <w:tcPr>
            <w:tcW w:w="2254" w:type="pct"/>
            <w:shd w:val="clear" w:color="auto" w:fill="FFFFFF"/>
            <w:vAlign w:val="center"/>
          </w:tcPr>
          <w:p w:rsidR="00364547" w:rsidRPr="00983EA3" w:rsidRDefault="00364547" w:rsidP="0013142B">
            <w:pPr>
              <w:snapToGrid w:val="0"/>
              <w:ind w:right="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- w  tym z powodu podjęcia pracy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102</w:t>
            </w:r>
          </w:p>
        </w:tc>
        <w:tc>
          <w:tcPr>
            <w:tcW w:w="632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170</w:t>
            </w:r>
          </w:p>
        </w:tc>
        <w:tc>
          <w:tcPr>
            <w:tcW w:w="631" w:type="pct"/>
            <w:shd w:val="clear" w:color="auto" w:fill="FFFFFF"/>
            <w:vAlign w:val="center"/>
          </w:tcPr>
          <w:p w:rsidR="00364547" w:rsidRPr="00983EA3" w:rsidRDefault="0036454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200</w:t>
            </w:r>
          </w:p>
        </w:tc>
        <w:tc>
          <w:tcPr>
            <w:tcW w:w="851" w:type="pct"/>
            <w:shd w:val="clear" w:color="auto" w:fill="99CCFF"/>
            <w:vAlign w:val="center"/>
          </w:tcPr>
          <w:p w:rsidR="00364547" w:rsidRPr="00983EA3" w:rsidRDefault="00364547" w:rsidP="002F2B10">
            <w:pPr>
              <w:jc w:val="center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sz w:val="26"/>
                <w:szCs w:val="26"/>
              </w:rPr>
              <w:t>472</w:t>
            </w:r>
          </w:p>
        </w:tc>
      </w:tr>
    </w:tbl>
    <w:p w:rsidR="00887AFC" w:rsidRDefault="00887AFC" w:rsidP="00242AE9">
      <w:pPr>
        <w:tabs>
          <w:tab w:val="left" w:pos="993"/>
        </w:tabs>
        <w:ind w:right="4"/>
        <w:jc w:val="both"/>
        <w:rPr>
          <w:b/>
          <w:sz w:val="28"/>
          <w:szCs w:val="28"/>
        </w:rPr>
      </w:pPr>
    </w:p>
    <w:p w:rsidR="00887AFC" w:rsidRDefault="00887AFC" w:rsidP="00242AE9">
      <w:pPr>
        <w:tabs>
          <w:tab w:val="left" w:pos="993"/>
        </w:tabs>
        <w:ind w:right="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Podjęcia pracy</w:t>
      </w:r>
    </w:p>
    <w:p w:rsidR="00887AFC" w:rsidRDefault="00887AFC" w:rsidP="00242AE9">
      <w:pPr>
        <w:tabs>
          <w:tab w:val="left" w:pos="993"/>
        </w:tabs>
        <w:ind w:right="4"/>
        <w:jc w:val="both"/>
        <w:rPr>
          <w:b/>
          <w:sz w:val="16"/>
          <w:szCs w:val="16"/>
        </w:rPr>
      </w:pPr>
    </w:p>
    <w:p w:rsidR="00887AFC" w:rsidRPr="00D64817" w:rsidRDefault="00887AFC" w:rsidP="00242AE9">
      <w:pPr>
        <w:tabs>
          <w:tab w:val="left" w:pos="709"/>
        </w:tabs>
        <w:ind w:right="4"/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ab/>
      </w:r>
      <w:r w:rsidRPr="00D64817">
        <w:rPr>
          <w:color w:val="000000"/>
          <w:sz w:val="26"/>
          <w:szCs w:val="26"/>
        </w:rPr>
        <w:t xml:space="preserve">W </w:t>
      </w:r>
      <w:r w:rsidR="009E4FF5">
        <w:rPr>
          <w:color w:val="000000"/>
          <w:sz w:val="26"/>
          <w:szCs w:val="26"/>
        </w:rPr>
        <w:t>2015</w:t>
      </w:r>
      <w:r w:rsidRPr="00D64817">
        <w:rPr>
          <w:color w:val="000000"/>
          <w:sz w:val="26"/>
          <w:szCs w:val="26"/>
        </w:rPr>
        <w:t xml:space="preserve"> roku z powodu podjęcia pracy (bez staży</w:t>
      </w:r>
      <w:r w:rsidR="00D64817" w:rsidRPr="00D64817">
        <w:rPr>
          <w:color w:val="000000"/>
          <w:sz w:val="26"/>
          <w:szCs w:val="26"/>
        </w:rPr>
        <w:t xml:space="preserve"> i przygotowań zawodowych dorosłych</w:t>
      </w:r>
      <w:r w:rsidRPr="00D64817">
        <w:rPr>
          <w:color w:val="000000"/>
          <w:sz w:val="26"/>
          <w:szCs w:val="26"/>
        </w:rPr>
        <w:t>) z ewidencji bezrobotnych wyłączon</w:t>
      </w:r>
      <w:r w:rsidR="00364547">
        <w:rPr>
          <w:color w:val="000000"/>
          <w:sz w:val="26"/>
          <w:szCs w:val="26"/>
        </w:rPr>
        <w:t>e</w:t>
      </w:r>
      <w:r w:rsidRPr="00D64817">
        <w:rPr>
          <w:color w:val="000000"/>
          <w:sz w:val="26"/>
          <w:szCs w:val="26"/>
        </w:rPr>
        <w:t xml:space="preserve"> został</w:t>
      </w:r>
      <w:r w:rsidR="00364547">
        <w:rPr>
          <w:color w:val="000000"/>
          <w:sz w:val="26"/>
          <w:szCs w:val="26"/>
        </w:rPr>
        <w:t>y</w:t>
      </w:r>
      <w:r w:rsidR="00433E27">
        <w:rPr>
          <w:color w:val="000000"/>
          <w:sz w:val="26"/>
          <w:szCs w:val="26"/>
        </w:rPr>
        <w:t xml:space="preserve"> </w:t>
      </w:r>
      <w:r w:rsidR="00364547">
        <w:rPr>
          <w:b/>
          <w:color w:val="000000"/>
          <w:sz w:val="26"/>
          <w:szCs w:val="26"/>
        </w:rPr>
        <w:t>472</w:t>
      </w:r>
      <w:r w:rsidRPr="00D64817">
        <w:rPr>
          <w:color w:val="000000"/>
          <w:sz w:val="26"/>
          <w:szCs w:val="26"/>
        </w:rPr>
        <w:t xml:space="preserve"> os</w:t>
      </w:r>
      <w:r w:rsidR="00364547">
        <w:rPr>
          <w:color w:val="000000"/>
          <w:sz w:val="26"/>
          <w:szCs w:val="26"/>
        </w:rPr>
        <w:t>o</w:t>
      </w:r>
      <w:r w:rsidRPr="00D64817">
        <w:rPr>
          <w:color w:val="000000"/>
          <w:sz w:val="26"/>
          <w:szCs w:val="26"/>
        </w:rPr>
        <w:t>b</w:t>
      </w:r>
      <w:r w:rsidR="00364547">
        <w:rPr>
          <w:color w:val="000000"/>
          <w:sz w:val="26"/>
          <w:szCs w:val="26"/>
        </w:rPr>
        <w:t>y</w:t>
      </w:r>
      <w:r w:rsidRPr="00D64817">
        <w:rPr>
          <w:color w:val="000000"/>
          <w:sz w:val="26"/>
          <w:szCs w:val="26"/>
        </w:rPr>
        <w:t xml:space="preserve">, co stanowi </w:t>
      </w:r>
      <w:r w:rsidR="00192568">
        <w:rPr>
          <w:b/>
          <w:color w:val="000000"/>
          <w:sz w:val="26"/>
          <w:szCs w:val="26"/>
        </w:rPr>
        <w:t>2</w:t>
      </w:r>
      <w:r w:rsidR="00364547">
        <w:rPr>
          <w:b/>
          <w:color w:val="000000"/>
          <w:sz w:val="26"/>
          <w:szCs w:val="26"/>
        </w:rPr>
        <w:t>9,2</w:t>
      </w:r>
      <w:r w:rsidRPr="00D64817">
        <w:rPr>
          <w:b/>
          <w:color w:val="000000"/>
          <w:sz w:val="26"/>
          <w:szCs w:val="26"/>
        </w:rPr>
        <w:t xml:space="preserve">% </w:t>
      </w:r>
      <w:r w:rsidRPr="00D64817">
        <w:rPr>
          <w:color w:val="000000"/>
          <w:sz w:val="26"/>
          <w:szCs w:val="26"/>
        </w:rPr>
        <w:t xml:space="preserve">ogółu </w:t>
      </w:r>
      <w:r w:rsidR="00364547">
        <w:rPr>
          <w:color w:val="000000"/>
          <w:sz w:val="26"/>
          <w:szCs w:val="26"/>
        </w:rPr>
        <w:t xml:space="preserve"> w</w:t>
      </w:r>
      <w:r w:rsidRPr="00D64817">
        <w:rPr>
          <w:color w:val="000000"/>
          <w:sz w:val="26"/>
          <w:szCs w:val="26"/>
        </w:rPr>
        <w:t xml:space="preserve">yrejestrowanych. Jest to </w:t>
      </w:r>
      <w:r w:rsidR="00364547">
        <w:rPr>
          <w:color w:val="000000"/>
          <w:sz w:val="26"/>
          <w:szCs w:val="26"/>
        </w:rPr>
        <w:t>wzrost</w:t>
      </w:r>
      <w:r w:rsidRPr="00D64817">
        <w:rPr>
          <w:color w:val="000000"/>
          <w:sz w:val="26"/>
          <w:szCs w:val="26"/>
        </w:rPr>
        <w:t xml:space="preserve"> o </w:t>
      </w:r>
      <w:r w:rsidR="00364547">
        <w:rPr>
          <w:color w:val="000000"/>
          <w:sz w:val="26"/>
          <w:szCs w:val="26"/>
        </w:rPr>
        <w:t>9,1</w:t>
      </w:r>
      <w:r w:rsidRPr="00D64817">
        <w:rPr>
          <w:color w:val="000000"/>
          <w:sz w:val="26"/>
          <w:szCs w:val="26"/>
        </w:rPr>
        <w:t xml:space="preserve"> punktu procentowego w stosunku do analogicznego okresu roku ubiegłego, kiedy z powodu podjęcia pracy wyłączono </w:t>
      </w:r>
      <w:r w:rsidR="00364547">
        <w:rPr>
          <w:color w:val="000000"/>
          <w:sz w:val="26"/>
          <w:szCs w:val="26"/>
        </w:rPr>
        <w:t>376</w:t>
      </w:r>
      <w:r w:rsidRPr="00D64817">
        <w:rPr>
          <w:color w:val="000000"/>
          <w:sz w:val="26"/>
          <w:szCs w:val="26"/>
        </w:rPr>
        <w:t xml:space="preserve"> os</w:t>
      </w:r>
      <w:r w:rsidR="00364547">
        <w:rPr>
          <w:color w:val="000000"/>
          <w:sz w:val="26"/>
          <w:szCs w:val="26"/>
        </w:rPr>
        <w:t>ó</w:t>
      </w:r>
      <w:r w:rsidRPr="00D64817">
        <w:rPr>
          <w:color w:val="000000"/>
          <w:sz w:val="26"/>
          <w:szCs w:val="26"/>
        </w:rPr>
        <w:t>b (2</w:t>
      </w:r>
      <w:r w:rsidR="009D7D3C">
        <w:rPr>
          <w:color w:val="000000"/>
          <w:sz w:val="26"/>
          <w:szCs w:val="26"/>
        </w:rPr>
        <w:t>0</w:t>
      </w:r>
      <w:r w:rsidRPr="00D64817">
        <w:rPr>
          <w:color w:val="000000"/>
          <w:sz w:val="26"/>
          <w:szCs w:val="26"/>
        </w:rPr>
        <w:t>,</w:t>
      </w:r>
      <w:r w:rsidR="00364547">
        <w:rPr>
          <w:color w:val="000000"/>
          <w:sz w:val="26"/>
          <w:szCs w:val="26"/>
        </w:rPr>
        <w:t>1</w:t>
      </w:r>
      <w:r w:rsidRPr="00D64817">
        <w:rPr>
          <w:color w:val="000000"/>
          <w:sz w:val="26"/>
          <w:szCs w:val="26"/>
        </w:rPr>
        <w:t>% ogółu wyrejestrowanych).</w:t>
      </w:r>
    </w:p>
    <w:p w:rsidR="00887AFC" w:rsidRPr="00D64817" w:rsidRDefault="00887AFC" w:rsidP="00242AE9">
      <w:pPr>
        <w:pStyle w:val="Tekstpodstawowy"/>
        <w:ind w:right="4" w:firstLine="708"/>
        <w:rPr>
          <w:color w:val="000000"/>
          <w:sz w:val="26"/>
          <w:szCs w:val="26"/>
        </w:rPr>
      </w:pPr>
      <w:r w:rsidRPr="00D64817">
        <w:rPr>
          <w:color w:val="000000"/>
          <w:sz w:val="26"/>
          <w:szCs w:val="26"/>
        </w:rPr>
        <w:t xml:space="preserve">Spośród osób, które zostały wyrejestrowane z powodu podjęcia pracy </w:t>
      </w:r>
      <w:r w:rsidR="00364547">
        <w:rPr>
          <w:b/>
          <w:color w:val="000000"/>
          <w:sz w:val="26"/>
          <w:szCs w:val="26"/>
        </w:rPr>
        <w:t>51</w:t>
      </w:r>
      <w:r w:rsidRPr="00D64817">
        <w:rPr>
          <w:color w:val="000000"/>
          <w:sz w:val="26"/>
          <w:szCs w:val="26"/>
        </w:rPr>
        <w:t xml:space="preserve"> bezrobotnych (</w:t>
      </w:r>
      <w:r w:rsidR="00364547">
        <w:rPr>
          <w:color w:val="000000"/>
          <w:sz w:val="26"/>
          <w:szCs w:val="26"/>
        </w:rPr>
        <w:t>10,8</w:t>
      </w:r>
      <w:r w:rsidRPr="00D64817">
        <w:rPr>
          <w:color w:val="000000"/>
          <w:sz w:val="26"/>
          <w:szCs w:val="26"/>
        </w:rPr>
        <w:t xml:space="preserve">%) podjęło pracę subsydiowaną, a </w:t>
      </w:r>
      <w:r w:rsidR="00364547">
        <w:rPr>
          <w:b/>
          <w:color w:val="000000"/>
          <w:sz w:val="26"/>
          <w:szCs w:val="26"/>
        </w:rPr>
        <w:t>421</w:t>
      </w:r>
      <w:r w:rsidRPr="00D64817">
        <w:rPr>
          <w:b/>
          <w:color w:val="000000"/>
          <w:sz w:val="26"/>
          <w:szCs w:val="26"/>
        </w:rPr>
        <w:t xml:space="preserve"> (</w:t>
      </w:r>
      <w:r w:rsidR="00364547">
        <w:rPr>
          <w:b/>
          <w:color w:val="000000"/>
          <w:sz w:val="26"/>
          <w:szCs w:val="26"/>
        </w:rPr>
        <w:t>89,2</w:t>
      </w:r>
      <w:r w:rsidRPr="00D64817">
        <w:rPr>
          <w:b/>
          <w:color w:val="000000"/>
          <w:sz w:val="26"/>
          <w:szCs w:val="26"/>
        </w:rPr>
        <w:t>%)</w:t>
      </w:r>
      <w:r w:rsidRPr="00D64817">
        <w:rPr>
          <w:color w:val="000000"/>
          <w:sz w:val="26"/>
          <w:szCs w:val="26"/>
        </w:rPr>
        <w:t xml:space="preserve"> niesubsydiowaną. </w:t>
      </w:r>
    </w:p>
    <w:p w:rsidR="00887AFC" w:rsidRPr="00991A0D" w:rsidRDefault="00887AFC" w:rsidP="00F066B7">
      <w:pPr>
        <w:spacing w:line="360" w:lineRule="auto"/>
        <w:ind w:right="4"/>
        <w:jc w:val="both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  <w:r w:rsidRPr="00991A0D">
        <w:rPr>
          <w:b/>
          <w:i/>
          <w:smallCaps/>
          <w:sz w:val="32"/>
          <w:szCs w:val="32"/>
        </w:rPr>
        <w:lastRenderedPageBreak/>
        <w:t>II. Stopa bezrobocia</w:t>
      </w:r>
    </w:p>
    <w:p w:rsidR="00887AFC" w:rsidRPr="00991A0D" w:rsidRDefault="00887AFC" w:rsidP="00F066B7">
      <w:pPr>
        <w:spacing w:line="360" w:lineRule="auto"/>
        <w:ind w:right="4"/>
        <w:jc w:val="both"/>
        <w:rPr>
          <w:b/>
          <w:i/>
          <w:sz w:val="28"/>
          <w:szCs w:val="28"/>
        </w:rPr>
      </w:pPr>
    </w:p>
    <w:p w:rsidR="00887AFC" w:rsidRPr="0011326F" w:rsidRDefault="00887AFC" w:rsidP="00F066B7">
      <w:pPr>
        <w:spacing w:line="360" w:lineRule="auto"/>
        <w:ind w:right="4"/>
        <w:jc w:val="both"/>
        <w:rPr>
          <w:sz w:val="28"/>
          <w:szCs w:val="28"/>
        </w:rPr>
      </w:pPr>
      <w:r w:rsidRPr="00991A0D">
        <w:rPr>
          <w:b/>
          <w:i/>
          <w:sz w:val="32"/>
        </w:rPr>
        <w:tab/>
      </w:r>
      <w:r w:rsidRPr="0011326F">
        <w:rPr>
          <w:sz w:val="28"/>
          <w:szCs w:val="28"/>
        </w:rPr>
        <w:t>Podstawowym miernikiem poziomu bezrobocia jest podawana w procentach stopa bezrobocia, obliczana jako stosunek liczby zarejestrowanych bezrobotnych do liczby osób aktywnych zawodowo.</w:t>
      </w:r>
    </w:p>
    <w:p w:rsidR="00887AFC" w:rsidRPr="0011326F" w:rsidRDefault="00887AFC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b w:val="0"/>
          <w:sz w:val="28"/>
          <w:u w:val="none"/>
        </w:rPr>
      </w:pPr>
      <w:r w:rsidRPr="0011326F">
        <w:rPr>
          <w:rFonts w:ascii="Times New Roman" w:hAnsi="Times New Roman"/>
          <w:b w:val="0"/>
          <w:sz w:val="28"/>
        </w:rPr>
        <w:t>Stopa bezrobocia I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dla całego </w:t>
      </w:r>
      <w:r w:rsidRPr="0011326F">
        <w:rPr>
          <w:rFonts w:ascii="Times New Roman" w:hAnsi="Times New Roman"/>
          <w:b w:val="0"/>
          <w:sz w:val="28"/>
        </w:rPr>
        <w:t>kraju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na koniec marca </w:t>
      </w:r>
      <w:r w:rsidR="009E4FF5" w:rsidRPr="0011326F">
        <w:rPr>
          <w:rFonts w:ascii="Times New Roman" w:hAnsi="Times New Roman"/>
          <w:b w:val="0"/>
          <w:sz w:val="28"/>
          <w:u w:val="none"/>
        </w:rPr>
        <w:t>2015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r. wynosiła </w:t>
      </w:r>
      <w:r w:rsidR="0011326F">
        <w:rPr>
          <w:rFonts w:ascii="Times New Roman" w:hAnsi="Times New Roman"/>
          <w:sz w:val="28"/>
          <w:u w:val="none"/>
        </w:rPr>
        <w:t>11,7</w:t>
      </w:r>
      <w:r w:rsidRPr="0011326F">
        <w:rPr>
          <w:rFonts w:ascii="Times New Roman" w:hAnsi="Times New Roman"/>
          <w:sz w:val="28"/>
          <w:u w:val="none"/>
        </w:rPr>
        <w:t>%.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</w:t>
      </w:r>
      <w:r w:rsidRPr="0011326F">
        <w:rPr>
          <w:rFonts w:ascii="Times New Roman" w:hAnsi="Times New Roman"/>
          <w:b w:val="0"/>
          <w:sz w:val="28"/>
          <w:u w:val="none"/>
        </w:rPr>
        <w:br/>
        <w:t xml:space="preserve">W porównaniu do analogicznego okresu roku ubiegłego jest to </w:t>
      </w:r>
      <w:r w:rsidR="00991A0D" w:rsidRPr="0011326F">
        <w:rPr>
          <w:rFonts w:ascii="Times New Roman" w:hAnsi="Times New Roman"/>
          <w:b w:val="0"/>
          <w:sz w:val="28"/>
          <w:u w:val="none"/>
        </w:rPr>
        <w:t>spadek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o </w:t>
      </w:r>
      <w:r w:rsidR="0011326F">
        <w:rPr>
          <w:rFonts w:ascii="Times New Roman" w:hAnsi="Times New Roman"/>
          <w:b w:val="0"/>
          <w:sz w:val="28"/>
          <w:u w:val="none"/>
        </w:rPr>
        <w:t>1</w:t>
      </w:r>
      <w:r w:rsidR="00991A0D" w:rsidRPr="0011326F">
        <w:rPr>
          <w:rFonts w:ascii="Times New Roman" w:hAnsi="Times New Roman"/>
          <w:b w:val="0"/>
          <w:sz w:val="28"/>
          <w:u w:val="none"/>
        </w:rPr>
        <w:t>,8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punkt</w:t>
      </w:r>
      <w:r w:rsidR="00991A0D" w:rsidRPr="0011326F">
        <w:rPr>
          <w:rFonts w:ascii="Times New Roman" w:hAnsi="Times New Roman"/>
          <w:b w:val="0"/>
          <w:sz w:val="28"/>
          <w:u w:val="none"/>
        </w:rPr>
        <w:t>u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procentow</w:t>
      </w:r>
      <w:r w:rsidR="00991A0D" w:rsidRPr="0011326F">
        <w:rPr>
          <w:rFonts w:ascii="Times New Roman" w:hAnsi="Times New Roman"/>
          <w:b w:val="0"/>
          <w:sz w:val="28"/>
          <w:u w:val="none"/>
        </w:rPr>
        <w:t>ego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 (</w:t>
      </w:r>
      <w:r w:rsidR="0011326F">
        <w:rPr>
          <w:rFonts w:ascii="Times New Roman" w:hAnsi="Times New Roman"/>
          <w:b w:val="0"/>
          <w:sz w:val="28"/>
          <w:u w:val="none"/>
        </w:rPr>
        <w:t>13,5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% w marcu </w:t>
      </w:r>
      <w:r w:rsidR="009E4FF5" w:rsidRPr="0011326F">
        <w:rPr>
          <w:rFonts w:ascii="Times New Roman" w:hAnsi="Times New Roman"/>
          <w:b w:val="0"/>
          <w:sz w:val="28"/>
          <w:u w:val="none"/>
        </w:rPr>
        <w:t>2014</w:t>
      </w:r>
      <w:r w:rsidR="009153BA" w:rsidRPr="0011326F">
        <w:rPr>
          <w:rFonts w:ascii="Times New Roman" w:hAnsi="Times New Roman"/>
          <w:b w:val="0"/>
          <w:sz w:val="28"/>
          <w:u w:val="none"/>
        </w:rPr>
        <w:t xml:space="preserve"> </w:t>
      </w:r>
      <w:r w:rsidRPr="0011326F">
        <w:rPr>
          <w:rFonts w:ascii="Times New Roman" w:hAnsi="Times New Roman"/>
          <w:b w:val="0"/>
          <w:sz w:val="28"/>
          <w:u w:val="none"/>
        </w:rPr>
        <w:t>r.).</w:t>
      </w:r>
    </w:p>
    <w:p w:rsidR="00887AFC" w:rsidRPr="0011326F" w:rsidRDefault="00991A0D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sz w:val="28"/>
          <w:u w:val="none"/>
        </w:rPr>
      </w:pPr>
      <w:r w:rsidRPr="0011326F">
        <w:rPr>
          <w:rFonts w:ascii="Times New Roman" w:hAnsi="Times New Roman"/>
          <w:b w:val="0"/>
          <w:sz w:val="28"/>
          <w:u w:val="none"/>
        </w:rPr>
        <w:t>Spadek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 stopy </w:t>
      </w:r>
      <w:r w:rsidR="00887AFC" w:rsidRPr="0011326F">
        <w:rPr>
          <w:rFonts w:ascii="Times New Roman" w:hAnsi="Times New Roman"/>
          <w:b w:val="0"/>
          <w:sz w:val="28"/>
          <w:u w:val="none"/>
        </w:rPr>
        <w:t> bezrobocia 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odnotowano </w:t>
      </w:r>
      <w:r w:rsidRPr="0011326F">
        <w:rPr>
          <w:rFonts w:ascii="Times New Roman" w:hAnsi="Times New Roman"/>
          <w:b w:val="0"/>
          <w:sz w:val="28"/>
          <w:u w:val="none"/>
        </w:rPr>
        <w:t xml:space="preserve">także </w:t>
      </w:r>
      <w:r w:rsidR="00887AFC" w:rsidRPr="0011326F">
        <w:rPr>
          <w:rFonts w:ascii="Times New Roman" w:hAnsi="Times New Roman"/>
          <w:b w:val="0"/>
          <w:sz w:val="28"/>
          <w:u w:val="none"/>
        </w:rPr>
        <w:t>w </w:t>
      </w:r>
      <w:r w:rsidR="00887AFC" w:rsidRPr="0011326F">
        <w:rPr>
          <w:rFonts w:ascii="Times New Roman" w:hAnsi="Times New Roman"/>
          <w:b w:val="0"/>
          <w:sz w:val="28"/>
        </w:rPr>
        <w:t>województwie lubelskim</w:t>
      </w:r>
      <w:r w:rsidR="00887AFC" w:rsidRPr="0011326F">
        <w:rPr>
          <w:rFonts w:ascii="Times New Roman" w:hAnsi="Times New Roman"/>
          <w:b w:val="0"/>
          <w:sz w:val="28"/>
          <w:u w:val="none"/>
        </w:rPr>
        <w:t> 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tj. o </w:t>
      </w:r>
      <w:r w:rsidR="00731FB8">
        <w:rPr>
          <w:rFonts w:ascii="Times New Roman" w:hAnsi="Times New Roman"/>
          <w:b w:val="0"/>
          <w:sz w:val="28"/>
          <w:u w:val="none"/>
        </w:rPr>
        <w:t>1,6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 punktu procentowego: w marcu </w:t>
      </w:r>
      <w:r w:rsidR="009E4FF5" w:rsidRPr="0011326F">
        <w:rPr>
          <w:rFonts w:ascii="Times New Roman" w:hAnsi="Times New Roman"/>
          <w:b w:val="0"/>
          <w:sz w:val="28"/>
          <w:u w:val="none"/>
        </w:rPr>
        <w:t>2015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 r</w:t>
      </w:r>
      <w:r w:rsidRPr="0011326F">
        <w:rPr>
          <w:rFonts w:ascii="Times New Roman" w:hAnsi="Times New Roman"/>
          <w:b w:val="0"/>
          <w:sz w:val="28"/>
          <w:u w:val="none"/>
        </w:rPr>
        <w:t>.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 wynosiła </w:t>
      </w:r>
      <w:r w:rsidR="0011326F">
        <w:rPr>
          <w:rFonts w:ascii="Times New Roman" w:hAnsi="Times New Roman"/>
          <w:sz w:val="28"/>
          <w:u w:val="none"/>
        </w:rPr>
        <w:t>13</w:t>
      </w:r>
      <w:r w:rsidR="00FF57C2" w:rsidRPr="0011326F">
        <w:rPr>
          <w:rFonts w:ascii="Times New Roman" w:hAnsi="Times New Roman"/>
          <w:sz w:val="28"/>
          <w:u w:val="none"/>
        </w:rPr>
        <w:t>%</w:t>
      </w:r>
      <w:r w:rsidR="00FF57C2" w:rsidRPr="0011326F">
        <w:rPr>
          <w:rFonts w:ascii="Times New Roman" w:hAnsi="Times New Roman"/>
          <w:b w:val="0"/>
          <w:sz w:val="28"/>
          <w:u w:val="none"/>
        </w:rPr>
        <w:t xml:space="preserve">, zaś w </w:t>
      </w:r>
      <w:r w:rsidR="009E4FF5" w:rsidRPr="0011326F">
        <w:rPr>
          <w:rFonts w:ascii="Times New Roman" w:hAnsi="Times New Roman"/>
          <w:b w:val="0"/>
          <w:sz w:val="28"/>
          <w:u w:val="none"/>
        </w:rPr>
        <w:t>2014</w:t>
      </w:r>
      <w:r w:rsidR="00FF57C2" w:rsidRPr="0011326F">
        <w:rPr>
          <w:rFonts w:ascii="Times New Roman" w:hAnsi="Times New Roman"/>
          <w:sz w:val="28"/>
          <w:u w:val="none"/>
        </w:rPr>
        <w:t xml:space="preserve"> </w:t>
      </w:r>
      <w:r w:rsidR="009153BA" w:rsidRPr="0011326F">
        <w:rPr>
          <w:rFonts w:ascii="Times New Roman" w:hAnsi="Times New Roman"/>
          <w:sz w:val="28"/>
          <w:u w:val="none"/>
        </w:rPr>
        <w:t>14,</w:t>
      </w:r>
      <w:r w:rsidR="0011326F">
        <w:rPr>
          <w:rFonts w:ascii="Times New Roman" w:hAnsi="Times New Roman"/>
          <w:sz w:val="28"/>
          <w:u w:val="none"/>
        </w:rPr>
        <w:t>6</w:t>
      </w:r>
      <w:r w:rsidR="009153BA" w:rsidRPr="0011326F">
        <w:rPr>
          <w:rFonts w:ascii="Times New Roman" w:hAnsi="Times New Roman"/>
          <w:sz w:val="28"/>
          <w:u w:val="none"/>
        </w:rPr>
        <w:t>%</w:t>
      </w:r>
      <w:r w:rsidR="00433E27" w:rsidRPr="0011326F">
        <w:rPr>
          <w:rFonts w:ascii="Times New Roman" w:hAnsi="Times New Roman"/>
          <w:sz w:val="28"/>
          <w:u w:val="none"/>
        </w:rPr>
        <w:t>.</w:t>
      </w:r>
    </w:p>
    <w:p w:rsidR="00887AFC" w:rsidRPr="0011326F" w:rsidRDefault="00887AFC" w:rsidP="00F066B7">
      <w:pPr>
        <w:pStyle w:val="Tytu"/>
        <w:spacing w:line="360" w:lineRule="auto"/>
        <w:ind w:right="4" w:firstLine="708"/>
        <w:jc w:val="both"/>
        <w:rPr>
          <w:rFonts w:ascii="Times New Roman" w:hAnsi="Times New Roman"/>
          <w:sz w:val="28"/>
          <w:u w:val="none"/>
        </w:rPr>
      </w:pPr>
      <w:r w:rsidRPr="0011326F">
        <w:rPr>
          <w:rFonts w:ascii="Times New Roman" w:hAnsi="Times New Roman"/>
          <w:sz w:val="28"/>
          <w:u w:val="none"/>
        </w:rPr>
        <w:t xml:space="preserve">Natomiast stopa bezrobocia w </w:t>
      </w:r>
      <w:r w:rsidRPr="0011326F">
        <w:rPr>
          <w:rFonts w:ascii="Times New Roman" w:hAnsi="Times New Roman"/>
          <w:sz w:val="28"/>
        </w:rPr>
        <w:t>powiecie biłgorajskim</w:t>
      </w:r>
      <w:r w:rsidRPr="0011326F">
        <w:rPr>
          <w:rFonts w:ascii="Times New Roman" w:hAnsi="Times New Roman"/>
          <w:sz w:val="28"/>
          <w:u w:val="none"/>
        </w:rPr>
        <w:t xml:space="preserve"> na dzień 31.03.</w:t>
      </w:r>
      <w:r w:rsidR="009E4FF5" w:rsidRPr="0011326F">
        <w:rPr>
          <w:rFonts w:ascii="Times New Roman" w:hAnsi="Times New Roman"/>
          <w:sz w:val="28"/>
          <w:u w:val="none"/>
        </w:rPr>
        <w:t>2015</w:t>
      </w:r>
      <w:r w:rsidRPr="0011326F">
        <w:rPr>
          <w:rFonts w:ascii="Times New Roman" w:hAnsi="Times New Roman"/>
          <w:sz w:val="28"/>
          <w:u w:val="none"/>
        </w:rPr>
        <w:t xml:space="preserve">r. wynosiła </w:t>
      </w:r>
      <w:r w:rsidR="00731FB8">
        <w:rPr>
          <w:rFonts w:ascii="Times New Roman" w:hAnsi="Times New Roman"/>
          <w:bCs/>
          <w:sz w:val="28"/>
          <w:u w:val="none"/>
        </w:rPr>
        <w:t>8,6</w:t>
      </w:r>
      <w:r w:rsidRPr="0011326F">
        <w:rPr>
          <w:rFonts w:ascii="Times New Roman" w:hAnsi="Times New Roman"/>
          <w:sz w:val="28"/>
          <w:u w:val="none"/>
        </w:rPr>
        <w:t xml:space="preserve">% i jest to </w:t>
      </w:r>
      <w:r w:rsidR="00991A0D" w:rsidRPr="0011326F">
        <w:rPr>
          <w:rFonts w:ascii="Times New Roman" w:hAnsi="Times New Roman"/>
          <w:sz w:val="28"/>
          <w:u w:val="none"/>
        </w:rPr>
        <w:t>spadek</w:t>
      </w:r>
      <w:r w:rsidR="009153BA" w:rsidRPr="0011326F">
        <w:rPr>
          <w:rFonts w:ascii="Times New Roman" w:hAnsi="Times New Roman"/>
          <w:sz w:val="28"/>
          <w:u w:val="none"/>
        </w:rPr>
        <w:t xml:space="preserve"> o 0,</w:t>
      </w:r>
      <w:r w:rsidR="00731FB8">
        <w:rPr>
          <w:rFonts w:ascii="Times New Roman" w:hAnsi="Times New Roman"/>
          <w:sz w:val="28"/>
          <w:u w:val="none"/>
        </w:rPr>
        <w:t>8</w:t>
      </w:r>
      <w:r w:rsidRPr="0011326F">
        <w:rPr>
          <w:rFonts w:ascii="Times New Roman" w:hAnsi="Times New Roman"/>
          <w:sz w:val="28"/>
          <w:u w:val="none"/>
        </w:rPr>
        <w:t xml:space="preserve"> punktu procentowego w stosunku do marca </w:t>
      </w:r>
      <w:r w:rsidR="009E4FF5" w:rsidRPr="0011326F">
        <w:rPr>
          <w:rFonts w:ascii="Times New Roman" w:hAnsi="Times New Roman"/>
          <w:sz w:val="28"/>
          <w:u w:val="none"/>
        </w:rPr>
        <w:t>2014</w:t>
      </w:r>
      <w:r w:rsidR="00731FB8">
        <w:rPr>
          <w:rFonts w:ascii="Times New Roman" w:hAnsi="Times New Roman"/>
          <w:sz w:val="28"/>
          <w:u w:val="none"/>
        </w:rPr>
        <w:t xml:space="preserve"> </w:t>
      </w:r>
      <w:r w:rsidRPr="0011326F">
        <w:rPr>
          <w:rFonts w:ascii="Times New Roman" w:hAnsi="Times New Roman"/>
          <w:sz w:val="28"/>
          <w:u w:val="none"/>
        </w:rPr>
        <w:t>r</w:t>
      </w:r>
      <w:r w:rsidR="00731FB8">
        <w:rPr>
          <w:rFonts w:ascii="Times New Roman" w:hAnsi="Times New Roman"/>
          <w:sz w:val="28"/>
          <w:u w:val="none"/>
        </w:rPr>
        <w:t>.</w:t>
      </w:r>
      <w:r w:rsidRPr="0011326F">
        <w:rPr>
          <w:rFonts w:ascii="Times New Roman" w:hAnsi="Times New Roman"/>
          <w:sz w:val="28"/>
          <w:u w:val="none"/>
        </w:rPr>
        <w:t xml:space="preserve">, kiedy wynosiła </w:t>
      </w:r>
      <w:r w:rsidR="00FF57C2" w:rsidRPr="0011326F">
        <w:rPr>
          <w:rFonts w:ascii="Times New Roman" w:hAnsi="Times New Roman"/>
          <w:sz w:val="28"/>
          <w:u w:val="none"/>
        </w:rPr>
        <w:t>9,</w:t>
      </w:r>
      <w:r w:rsidR="00731FB8">
        <w:rPr>
          <w:rFonts w:ascii="Times New Roman" w:hAnsi="Times New Roman"/>
          <w:sz w:val="28"/>
          <w:u w:val="none"/>
        </w:rPr>
        <w:t>4</w:t>
      </w:r>
      <w:r w:rsidRPr="0011326F">
        <w:rPr>
          <w:rFonts w:ascii="Times New Roman" w:hAnsi="Times New Roman"/>
          <w:sz w:val="28"/>
          <w:u w:val="none"/>
        </w:rPr>
        <w:t>%.</w:t>
      </w:r>
    </w:p>
    <w:p w:rsidR="00887AFC" w:rsidRPr="00306906" w:rsidRDefault="00887AFC" w:rsidP="00F066B7">
      <w:pPr>
        <w:pStyle w:val="Podtytu"/>
        <w:rPr>
          <w:strike/>
          <w:color w:val="FF0000"/>
        </w:rPr>
      </w:pPr>
    </w:p>
    <w:p w:rsidR="00887AFC" w:rsidRPr="00731FB8" w:rsidRDefault="00887AFC" w:rsidP="00F066B7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  <w:lang w:eastAsia="pl-PL"/>
        </w:rPr>
      </w:pPr>
      <w:r w:rsidRPr="00731FB8">
        <w:rPr>
          <w:sz w:val="28"/>
          <w:szCs w:val="28"/>
          <w:lang w:eastAsia="pl-PL"/>
        </w:rPr>
        <w:t xml:space="preserve">W marcu </w:t>
      </w:r>
      <w:r w:rsidR="009E4FF5" w:rsidRPr="00731FB8">
        <w:rPr>
          <w:sz w:val="28"/>
          <w:szCs w:val="28"/>
          <w:lang w:eastAsia="pl-PL"/>
        </w:rPr>
        <w:t>2015</w:t>
      </w:r>
      <w:r w:rsidRPr="00731FB8">
        <w:rPr>
          <w:sz w:val="28"/>
          <w:szCs w:val="28"/>
          <w:lang w:eastAsia="pl-PL"/>
        </w:rPr>
        <w:t xml:space="preserve"> r. </w:t>
      </w:r>
      <w:r w:rsidR="00972C65" w:rsidRPr="00731FB8">
        <w:rPr>
          <w:sz w:val="28"/>
          <w:szCs w:val="28"/>
          <w:lang w:eastAsia="pl-PL"/>
        </w:rPr>
        <w:t>powiat</w:t>
      </w:r>
      <w:r w:rsidR="00262FB5" w:rsidRPr="00731FB8">
        <w:rPr>
          <w:sz w:val="28"/>
          <w:szCs w:val="28"/>
          <w:lang w:eastAsia="pl-PL"/>
        </w:rPr>
        <w:t xml:space="preserve"> </w:t>
      </w:r>
      <w:r w:rsidR="00972C65" w:rsidRPr="00731FB8">
        <w:rPr>
          <w:sz w:val="28"/>
          <w:szCs w:val="28"/>
          <w:lang w:eastAsia="pl-PL"/>
        </w:rPr>
        <w:t>biłgorajski</w:t>
      </w:r>
      <w:r w:rsidRPr="00731FB8">
        <w:rPr>
          <w:sz w:val="28"/>
          <w:szCs w:val="28"/>
          <w:lang w:eastAsia="pl-PL"/>
        </w:rPr>
        <w:t xml:space="preserve"> osiągnął najniższy wskaźnik bezrobocia</w:t>
      </w:r>
    </w:p>
    <w:p w:rsidR="00887AFC" w:rsidRPr="00731FB8" w:rsidRDefault="00887AFC" w:rsidP="00F066B7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731FB8">
        <w:rPr>
          <w:sz w:val="28"/>
          <w:szCs w:val="28"/>
          <w:lang w:eastAsia="pl-PL"/>
        </w:rPr>
        <w:t>w województwie lubelskim (</w:t>
      </w:r>
      <w:r w:rsidR="00731FB8">
        <w:rPr>
          <w:sz w:val="28"/>
          <w:szCs w:val="28"/>
          <w:lang w:eastAsia="pl-PL"/>
        </w:rPr>
        <w:t>8,6</w:t>
      </w:r>
      <w:r w:rsidRPr="00731FB8">
        <w:rPr>
          <w:sz w:val="28"/>
          <w:szCs w:val="28"/>
          <w:lang w:eastAsia="pl-PL"/>
        </w:rPr>
        <w:t>%). W dalszej kolejności najniższe stopy bezrobocia na obszarze województwa lubelskiego odnotowano w powiatach:</w:t>
      </w:r>
    </w:p>
    <w:p w:rsidR="00887AFC" w:rsidRPr="00731FB8" w:rsidRDefault="00887AFC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731FB8">
        <w:rPr>
          <w:sz w:val="28"/>
          <w:szCs w:val="28"/>
          <w:lang w:eastAsia="pl-PL"/>
        </w:rPr>
        <w:t>lubelskim grodzkim</w:t>
      </w:r>
      <w:r w:rsidRPr="00731FB8">
        <w:rPr>
          <w:sz w:val="28"/>
          <w:szCs w:val="28"/>
          <w:lang w:eastAsia="pl-PL"/>
        </w:rPr>
        <w:tab/>
        <w:t xml:space="preserve">- </w:t>
      </w:r>
      <w:r w:rsidR="00731FB8">
        <w:rPr>
          <w:sz w:val="28"/>
          <w:szCs w:val="28"/>
          <w:lang w:eastAsia="pl-PL"/>
        </w:rPr>
        <w:t>8,7</w:t>
      </w:r>
      <w:r w:rsidR="00991A0D" w:rsidRPr="00731FB8">
        <w:rPr>
          <w:sz w:val="28"/>
          <w:szCs w:val="28"/>
          <w:lang w:eastAsia="pl-PL"/>
        </w:rPr>
        <w:t xml:space="preserve"> </w:t>
      </w:r>
      <w:r w:rsidRPr="00731FB8">
        <w:rPr>
          <w:sz w:val="28"/>
          <w:szCs w:val="28"/>
          <w:lang w:eastAsia="pl-PL"/>
        </w:rPr>
        <w:t>%</w:t>
      </w:r>
    </w:p>
    <w:p w:rsidR="00887AFC" w:rsidRPr="00731FB8" w:rsidRDefault="009153BA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731FB8">
        <w:rPr>
          <w:sz w:val="28"/>
          <w:szCs w:val="28"/>
          <w:lang w:eastAsia="pl-PL"/>
        </w:rPr>
        <w:t>łęczyński</w:t>
      </w:r>
      <w:r w:rsidRPr="00731FB8">
        <w:rPr>
          <w:sz w:val="28"/>
          <w:szCs w:val="28"/>
          <w:lang w:eastAsia="pl-PL"/>
        </w:rPr>
        <w:tab/>
      </w:r>
      <w:r w:rsidRPr="00731FB8">
        <w:rPr>
          <w:sz w:val="28"/>
          <w:szCs w:val="28"/>
          <w:lang w:eastAsia="pl-PL"/>
        </w:rPr>
        <w:tab/>
      </w:r>
      <w:r w:rsidRPr="00731FB8">
        <w:rPr>
          <w:sz w:val="28"/>
          <w:szCs w:val="28"/>
          <w:lang w:eastAsia="pl-PL"/>
        </w:rPr>
        <w:tab/>
        <w:t xml:space="preserve">- </w:t>
      </w:r>
      <w:r w:rsidR="00731FB8">
        <w:rPr>
          <w:sz w:val="28"/>
          <w:szCs w:val="28"/>
          <w:lang w:eastAsia="pl-PL"/>
        </w:rPr>
        <w:t>9,3</w:t>
      </w:r>
      <w:r w:rsidR="00887AFC" w:rsidRPr="00731FB8">
        <w:rPr>
          <w:sz w:val="28"/>
          <w:szCs w:val="28"/>
          <w:lang w:eastAsia="pl-PL"/>
        </w:rPr>
        <w:t>%</w:t>
      </w:r>
    </w:p>
    <w:p w:rsidR="00887AFC" w:rsidRPr="00731FB8" w:rsidRDefault="00991A0D" w:rsidP="00F066B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731FB8">
        <w:rPr>
          <w:sz w:val="28"/>
          <w:szCs w:val="28"/>
          <w:lang w:eastAsia="pl-PL"/>
        </w:rPr>
        <w:t>puławski</w:t>
      </w:r>
      <w:r w:rsidRPr="00731FB8">
        <w:rPr>
          <w:sz w:val="28"/>
          <w:szCs w:val="28"/>
          <w:lang w:eastAsia="pl-PL"/>
        </w:rPr>
        <w:tab/>
      </w:r>
      <w:r w:rsidRPr="00731FB8">
        <w:rPr>
          <w:sz w:val="28"/>
          <w:szCs w:val="28"/>
          <w:lang w:eastAsia="pl-PL"/>
        </w:rPr>
        <w:tab/>
      </w:r>
      <w:r w:rsidR="00887AFC" w:rsidRPr="00731FB8">
        <w:rPr>
          <w:sz w:val="28"/>
          <w:szCs w:val="28"/>
          <w:lang w:eastAsia="pl-PL"/>
        </w:rPr>
        <w:tab/>
        <w:t xml:space="preserve">- </w:t>
      </w:r>
      <w:r w:rsidR="00731FB8">
        <w:rPr>
          <w:sz w:val="28"/>
          <w:szCs w:val="28"/>
          <w:lang w:eastAsia="pl-PL"/>
        </w:rPr>
        <w:t>10,2</w:t>
      </w:r>
      <w:r w:rsidR="00887AFC" w:rsidRPr="00731FB8">
        <w:rPr>
          <w:sz w:val="28"/>
          <w:szCs w:val="28"/>
          <w:lang w:eastAsia="pl-PL"/>
        </w:rPr>
        <w:t>%</w:t>
      </w:r>
    </w:p>
    <w:p w:rsidR="00887AFC" w:rsidRPr="00306906" w:rsidRDefault="00887AFC" w:rsidP="00F066B7">
      <w:pPr>
        <w:suppressAutoHyphens w:val="0"/>
        <w:autoSpaceDE w:val="0"/>
        <w:autoSpaceDN w:val="0"/>
        <w:adjustRightInd w:val="0"/>
        <w:spacing w:line="360" w:lineRule="auto"/>
        <w:rPr>
          <w:strike/>
          <w:color w:val="FF0000"/>
          <w:sz w:val="28"/>
          <w:szCs w:val="28"/>
          <w:lang w:eastAsia="pl-PL"/>
        </w:rPr>
      </w:pPr>
    </w:p>
    <w:p w:rsidR="00887AFC" w:rsidRPr="00731FB8" w:rsidRDefault="00887AFC" w:rsidP="00F066B7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pl-PL"/>
        </w:rPr>
      </w:pPr>
      <w:r w:rsidRPr="00731FB8">
        <w:rPr>
          <w:sz w:val="28"/>
        </w:rPr>
        <w:t>Natomiast najwyższy poziom bezrobocia wystąpił w powiatach:</w:t>
      </w:r>
    </w:p>
    <w:p w:rsidR="00887AFC" w:rsidRPr="00731FB8" w:rsidRDefault="00887AFC" w:rsidP="00F066B7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731FB8">
        <w:rPr>
          <w:sz w:val="28"/>
        </w:rPr>
        <w:t>włodawskim</w:t>
      </w:r>
      <w:r w:rsidRPr="00731FB8">
        <w:rPr>
          <w:sz w:val="28"/>
        </w:rPr>
        <w:tab/>
      </w:r>
      <w:r w:rsidRPr="00731FB8">
        <w:rPr>
          <w:sz w:val="28"/>
        </w:rPr>
        <w:tab/>
        <w:t xml:space="preserve">- </w:t>
      </w:r>
      <w:r w:rsidR="00731FB8">
        <w:rPr>
          <w:sz w:val="28"/>
        </w:rPr>
        <w:t>23,5</w:t>
      </w:r>
      <w:r w:rsidRPr="00731FB8">
        <w:rPr>
          <w:sz w:val="28"/>
        </w:rPr>
        <w:t>%</w:t>
      </w:r>
    </w:p>
    <w:p w:rsidR="009F14FA" w:rsidRPr="00731FB8" w:rsidRDefault="009F14FA" w:rsidP="009F14FA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731FB8">
        <w:rPr>
          <w:sz w:val="28"/>
        </w:rPr>
        <w:t>chełmskim</w:t>
      </w:r>
      <w:r w:rsidRPr="00731FB8">
        <w:rPr>
          <w:sz w:val="28"/>
        </w:rPr>
        <w:tab/>
      </w:r>
      <w:r w:rsidRPr="00731FB8">
        <w:rPr>
          <w:sz w:val="28"/>
        </w:rPr>
        <w:tab/>
      </w:r>
      <w:r w:rsidRPr="00731FB8">
        <w:rPr>
          <w:sz w:val="28"/>
        </w:rPr>
        <w:tab/>
        <w:t xml:space="preserve">- </w:t>
      </w:r>
      <w:r w:rsidR="00731FB8">
        <w:rPr>
          <w:sz w:val="28"/>
        </w:rPr>
        <w:t>18,8</w:t>
      </w:r>
      <w:r w:rsidRPr="00731FB8">
        <w:rPr>
          <w:sz w:val="28"/>
        </w:rPr>
        <w:t>%</w:t>
      </w:r>
    </w:p>
    <w:p w:rsidR="00887AFC" w:rsidRPr="00731FB8" w:rsidRDefault="009153BA" w:rsidP="00F066B7">
      <w:pPr>
        <w:numPr>
          <w:ilvl w:val="0"/>
          <w:numId w:val="15"/>
        </w:numPr>
        <w:spacing w:line="360" w:lineRule="auto"/>
        <w:ind w:right="4"/>
        <w:jc w:val="both"/>
        <w:rPr>
          <w:sz w:val="28"/>
        </w:rPr>
      </w:pPr>
      <w:r w:rsidRPr="00731FB8">
        <w:rPr>
          <w:sz w:val="28"/>
        </w:rPr>
        <w:t>hrubieszowski</w:t>
      </w:r>
      <w:r w:rsidR="00731FB8">
        <w:rPr>
          <w:sz w:val="28"/>
        </w:rPr>
        <w:t>m</w:t>
      </w:r>
      <w:r w:rsidR="00887AFC" w:rsidRPr="00731FB8">
        <w:rPr>
          <w:sz w:val="28"/>
        </w:rPr>
        <w:tab/>
      </w:r>
      <w:r w:rsidR="00887AFC" w:rsidRPr="00731FB8">
        <w:rPr>
          <w:sz w:val="28"/>
        </w:rPr>
        <w:tab/>
        <w:t xml:space="preserve">- </w:t>
      </w:r>
      <w:r w:rsidR="00731FB8">
        <w:rPr>
          <w:sz w:val="28"/>
        </w:rPr>
        <w:t>18,4</w:t>
      </w:r>
      <w:r w:rsidR="00887AFC" w:rsidRPr="00731FB8">
        <w:rPr>
          <w:sz w:val="28"/>
        </w:rPr>
        <w:t xml:space="preserve">% </w:t>
      </w:r>
    </w:p>
    <w:p w:rsidR="00887AFC" w:rsidRPr="00731FB8" w:rsidRDefault="00887AFC">
      <w:pPr>
        <w:suppressAutoHyphens w:val="0"/>
        <w:rPr>
          <w:sz w:val="28"/>
        </w:rPr>
      </w:pPr>
      <w:r w:rsidRPr="00731FB8">
        <w:rPr>
          <w:sz w:val="28"/>
        </w:rPr>
        <w:br w:type="page"/>
      </w:r>
    </w:p>
    <w:p w:rsidR="00887AFC" w:rsidRPr="00FF57C2" w:rsidRDefault="00887AFC" w:rsidP="00641005">
      <w:pPr>
        <w:pStyle w:val="Tytu"/>
        <w:ind w:right="4"/>
        <w:jc w:val="both"/>
        <w:rPr>
          <w:noProof/>
          <w:color w:val="FF0000"/>
          <w:lang w:eastAsia="pl-PL"/>
        </w:rPr>
      </w:pPr>
    </w:p>
    <w:p w:rsidR="00887AFC" w:rsidRPr="00731FB8" w:rsidRDefault="00887AFC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731FB8">
        <w:rPr>
          <w:rFonts w:ascii="Arial Narrow" w:hAnsi="Arial Narrow"/>
          <w:i/>
        </w:rPr>
        <w:t xml:space="preserve">Wykres przedstawia stopę bezrobocia całego kraju, województwa oraz powiatu biłgorajskiego na koniec I kwartału </w:t>
      </w:r>
      <w:r w:rsidR="009E4FF5" w:rsidRPr="00731FB8">
        <w:rPr>
          <w:rFonts w:ascii="Arial Narrow" w:hAnsi="Arial Narrow"/>
          <w:i/>
        </w:rPr>
        <w:t>2014</w:t>
      </w:r>
      <w:r w:rsidRPr="00731FB8">
        <w:rPr>
          <w:rFonts w:ascii="Arial Narrow" w:hAnsi="Arial Narrow"/>
          <w:i/>
        </w:rPr>
        <w:t xml:space="preserve"> i </w:t>
      </w:r>
      <w:r w:rsidR="009E4FF5" w:rsidRPr="00731FB8">
        <w:rPr>
          <w:rFonts w:ascii="Arial Narrow" w:hAnsi="Arial Narrow"/>
          <w:i/>
        </w:rPr>
        <w:t>2015</w:t>
      </w:r>
      <w:r w:rsidRPr="00731FB8">
        <w:rPr>
          <w:rFonts w:ascii="Arial Narrow" w:hAnsi="Arial Narrow"/>
          <w:i/>
        </w:rPr>
        <w:t xml:space="preserve"> r.</w:t>
      </w:r>
    </w:p>
    <w:p w:rsidR="00887AFC" w:rsidRPr="00731FB8" w:rsidRDefault="00887AFC" w:rsidP="00641005">
      <w:pPr>
        <w:spacing w:line="360" w:lineRule="auto"/>
        <w:ind w:right="4"/>
        <w:jc w:val="both"/>
        <w:rPr>
          <w:rFonts w:ascii="Arial Narrow" w:hAnsi="Arial Narrow"/>
          <w:i/>
        </w:rPr>
      </w:pPr>
      <w:r w:rsidRPr="00731FB8">
        <w:rPr>
          <w:rFonts w:ascii="Arial Narrow" w:hAnsi="Arial Narrow"/>
          <w:i/>
        </w:rPr>
        <w:t>(wartość podana jest w %)</w:t>
      </w:r>
    </w:p>
    <w:p w:rsidR="00887AFC" w:rsidRPr="007629FA" w:rsidRDefault="00887AFC" w:rsidP="00641005">
      <w:pPr>
        <w:pStyle w:val="Tytu"/>
        <w:ind w:right="4"/>
        <w:jc w:val="both"/>
        <w:rPr>
          <w:color w:val="FF0000"/>
        </w:rPr>
      </w:pPr>
    </w:p>
    <w:p w:rsidR="00887AFC" w:rsidRPr="007629FA" w:rsidRDefault="00E5646A" w:rsidP="00FE1226">
      <w:pPr>
        <w:ind w:right="4"/>
        <w:rPr>
          <w:color w:val="FF0000"/>
          <w:sz w:val="16"/>
          <w:szCs w:val="16"/>
        </w:rPr>
      </w:pPr>
      <w:r>
        <w:rPr>
          <w:noProof/>
          <w:color w:val="FF0000"/>
          <w:lang w:eastAsia="pl-PL"/>
        </w:rPr>
        <w:drawing>
          <wp:inline distT="0" distB="0" distL="0" distR="0" wp14:anchorId="055491B5" wp14:editId="18667239">
            <wp:extent cx="6267450" cy="6257925"/>
            <wp:effectExtent l="0" t="0" r="0" b="0"/>
            <wp:docPr id="4" name="Obiekt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87AFC" w:rsidRDefault="00887AFC" w:rsidP="00743D7D">
      <w:pPr>
        <w:tabs>
          <w:tab w:val="left" w:pos="360"/>
        </w:tabs>
        <w:ind w:right="4"/>
        <w:jc w:val="both"/>
        <w:rPr>
          <w:sz w:val="28"/>
        </w:rPr>
      </w:pPr>
      <w:r w:rsidRPr="007629FA">
        <w:rPr>
          <w:color w:val="FF0000"/>
          <w:sz w:val="28"/>
        </w:rPr>
        <w:br w:type="page"/>
      </w:r>
    </w:p>
    <w:p w:rsidR="00887AFC" w:rsidRPr="00174535" w:rsidRDefault="00887AFC" w:rsidP="00F559A7">
      <w:pPr>
        <w:tabs>
          <w:tab w:val="left" w:pos="360"/>
        </w:tabs>
        <w:ind w:right="4"/>
        <w:jc w:val="both"/>
        <w:rPr>
          <w:b/>
          <w:i/>
          <w:iCs/>
          <w:sz w:val="32"/>
          <w:szCs w:val="32"/>
        </w:rPr>
      </w:pPr>
      <w:r w:rsidRPr="00174535">
        <w:rPr>
          <w:b/>
          <w:i/>
          <w:iCs/>
          <w:sz w:val="32"/>
          <w:szCs w:val="32"/>
        </w:rPr>
        <w:lastRenderedPageBreak/>
        <w:t>III</w:t>
      </w:r>
      <w:r>
        <w:rPr>
          <w:b/>
          <w:i/>
          <w:iCs/>
          <w:sz w:val="32"/>
          <w:szCs w:val="32"/>
        </w:rPr>
        <w:t>.</w:t>
      </w:r>
      <w:r w:rsidRPr="00174535">
        <w:rPr>
          <w:b/>
          <w:i/>
          <w:iCs/>
          <w:sz w:val="32"/>
          <w:szCs w:val="32"/>
        </w:rPr>
        <w:t xml:space="preserve"> Ogólna struktura bezrobotnych</w:t>
      </w:r>
    </w:p>
    <w:p w:rsidR="00887AFC" w:rsidRDefault="00887AFC" w:rsidP="00242AE9">
      <w:pPr>
        <w:pStyle w:val="Tekstpodstawowy"/>
        <w:ind w:right="4" w:firstLine="708"/>
        <w:rPr>
          <w:color w:val="000000"/>
          <w:szCs w:val="28"/>
        </w:rPr>
      </w:pPr>
    </w:p>
    <w:p w:rsidR="00887AFC" w:rsidRDefault="00887AFC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1) </w:t>
      </w:r>
      <w:r w:rsidRPr="001C0B74">
        <w:rPr>
          <w:b/>
          <w:i/>
          <w:color w:val="000000"/>
          <w:szCs w:val="28"/>
        </w:rPr>
        <w:t>Bezrobotni ogółem według płci</w:t>
      </w:r>
    </w:p>
    <w:p w:rsidR="00887AFC" w:rsidRDefault="00887AFC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887AFC" w:rsidRPr="0029516B" w:rsidRDefault="00887AFC" w:rsidP="0029516B">
      <w:pPr>
        <w:ind w:right="4" w:firstLine="708"/>
        <w:jc w:val="both"/>
        <w:rPr>
          <w:sz w:val="28"/>
          <w:szCs w:val="28"/>
        </w:rPr>
      </w:pPr>
      <w:r>
        <w:rPr>
          <w:sz w:val="28"/>
          <w:szCs w:val="28"/>
        </w:rPr>
        <w:t>Na dzień 31.03.</w:t>
      </w:r>
      <w:r w:rsidR="009E4FF5">
        <w:rPr>
          <w:sz w:val="28"/>
          <w:szCs w:val="28"/>
        </w:rPr>
        <w:t>2015</w:t>
      </w:r>
      <w:r>
        <w:rPr>
          <w:sz w:val="28"/>
          <w:szCs w:val="28"/>
        </w:rPr>
        <w:t xml:space="preserve"> r. w PUP zarejestrowan</w:t>
      </w:r>
      <w:r w:rsidR="00306906">
        <w:rPr>
          <w:sz w:val="28"/>
          <w:szCs w:val="28"/>
        </w:rPr>
        <w:t>ych</w:t>
      </w:r>
      <w:r>
        <w:rPr>
          <w:sz w:val="28"/>
          <w:szCs w:val="28"/>
        </w:rPr>
        <w:t xml:space="preserve"> był</w:t>
      </w:r>
      <w:r w:rsidR="00306906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="00306906">
        <w:rPr>
          <w:b/>
          <w:sz w:val="28"/>
          <w:szCs w:val="28"/>
        </w:rPr>
        <w:t>1.897</w:t>
      </w:r>
      <w:r>
        <w:rPr>
          <w:sz w:val="28"/>
          <w:szCs w:val="28"/>
        </w:rPr>
        <w:t xml:space="preserve"> bezrobotn</w:t>
      </w:r>
      <w:r w:rsidR="00306906">
        <w:rPr>
          <w:sz w:val="28"/>
          <w:szCs w:val="28"/>
        </w:rPr>
        <w:t>ych</w:t>
      </w:r>
      <w:r>
        <w:rPr>
          <w:sz w:val="28"/>
          <w:szCs w:val="28"/>
        </w:rPr>
        <w:t xml:space="preserve"> kobiet. W stosunku do </w:t>
      </w:r>
      <w:r w:rsidR="009E4FF5">
        <w:rPr>
          <w:sz w:val="28"/>
          <w:szCs w:val="28"/>
        </w:rPr>
        <w:t>2014</w:t>
      </w:r>
      <w:r>
        <w:rPr>
          <w:sz w:val="28"/>
          <w:szCs w:val="28"/>
        </w:rPr>
        <w:t xml:space="preserve"> r. liczba bezrobotnych kobiet z</w:t>
      </w:r>
      <w:r w:rsidR="00306906">
        <w:rPr>
          <w:sz w:val="28"/>
          <w:szCs w:val="28"/>
        </w:rPr>
        <w:t>mniejszyła</w:t>
      </w:r>
      <w:r>
        <w:rPr>
          <w:sz w:val="28"/>
          <w:szCs w:val="28"/>
        </w:rPr>
        <w:t xml:space="preserve"> się</w:t>
      </w:r>
      <w:r w:rsidRPr="001C0B74">
        <w:rPr>
          <w:sz w:val="28"/>
          <w:szCs w:val="28"/>
        </w:rPr>
        <w:t xml:space="preserve"> o </w:t>
      </w:r>
      <w:r w:rsidR="00EF53C3">
        <w:rPr>
          <w:sz w:val="28"/>
          <w:szCs w:val="28"/>
        </w:rPr>
        <w:t>1</w:t>
      </w:r>
      <w:r w:rsidR="00306906">
        <w:rPr>
          <w:sz w:val="28"/>
          <w:szCs w:val="28"/>
        </w:rPr>
        <w:t>26</w:t>
      </w:r>
      <w:r>
        <w:rPr>
          <w:sz w:val="28"/>
          <w:szCs w:val="28"/>
        </w:rPr>
        <w:t xml:space="preserve"> o</w:t>
      </w:r>
      <w:r w:rsidR="00192568">
        <w:rPr>
          <w:sz w:val="28"/>
          <w:szCs w:val="28"/>
        </w:rPr>
        <w:t>sób</w:t>
      </w:r>
      <w:r>
        <w:rPr>
          <w:sz w:val="28"/>
          <w:szCs w:val="28"/>
        </w:rPr>
        <w:t xml:space="preserve"> (</w:t>
      </w:r>
      <w:r w:rsidR="00306906">
        <w:rPr>
          <w:sz w:val="28"/>
          <w:szCs w:val="28"/>
        </w:rPr>
        <w:t>6,2</w:t>
      </w:r>
      <w:r>
        <w:rPr>
          <w:sz w:val="28"/>
          <w:szCs w:val="28"/>
        </w:rPr>
        <w:t>%).</w:t>
      </w:r>
      <w:r w:rsidR="00433E27">
        <w:rPr>
          <w:sz w:val="28"/>
          <w:szCs w:val="28"/>
        </w:rPr>
        <w:t xml:space="preserve"> </w:t>
      </w:r>
      <w:r>
        <w:rPr>
          <w:sz w:val="28"/>
          <w:szCs w:val="28"/>
        </w:rPr>
        <w:t>Z</w:t>
      </w:r>
      <w:r w:rsidR="00EF53C3">
        <w:rPr>
          <w:sz w:val="28"/>
          <w:szCs w:val="28"/>
        </w:rPr>
        <w:t>większył</w:t>
      </w:r>
      <w:r w:rsidR="00FB00A0">
        <w:rPr>
          <w:sz w:val="28"/>
          <w:szCs w:val="28"/>
        </w:rPr>
        <w:t xml:space="preserve"> </w:t>
      </w:r>
      <w:r w:rsidRPr="001C0B74">
        <w:rPr>
          <w:sz w:val="28"/>
          <w:szCs w:val="28"/>
        </w:rPr>
        <w:t>się</w:t>
      </w:r>
      <w:r w:rsidR="00192568">
        <w:rPr>
          <w:sz w:val="28"/>
          <w:szCs w:val="28"/>
        </w:rPr>
        <w:t xml:space="preserve"> </w:t>
      </w:r>
      <w:r w:rsidR="00306906">
        <w:rPr>
          <w:sz w:val="28"/>
          <w:szCs w:val="28"/>
        </w:rPr>
        <w:t>jednak</w:t>
      </w:r>
      <w:r w:rsidR="00262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ich </w:t>
      </w:r>
      <w:r w:rsidRPr="001C0B74">
        <w:rPr>
          <w:sz w:val="28"/>
          <w:szCs w:val="28"/>
        </w:rPr>
        <w:t xml:space="preserve">udział </w:t>
      </w:r>
      <w:r>
        <w:rPr>
          <w:sz w:val="28"/>
          <w:szCs w:val="28"/>
        </w:rPr>
        <w:t>procentowy</w:t>
      </w:r>
      <w:r w:rsidRPr="001C0B74">
        <w:rPr>
          <w:sz w:val="28"/>
          <w:szCs w:val="28"/>
        </w:rPr>
        <w:t xml:space="preserve"> w liczbie bezrobotnych ogółem</w:t>
      </w:r>
      <w:r>
        <w:rPr>
          <w:sz w:val="28"/>
          <w:szCs w:val="28"/>
        </w:rPr>
        <w:t xml:space="preserve"> tj.</w:t>
      </w:r>
      <w:r w:rsidRPr="001C0B74">
        <w:rPr>
          <w:sz w:val="28"/>
          <w:szCs w:val="28"/>
        </w:rPr>
        <w:t xml:space="preserve"> o </w:t>
      </w:r>
      <w:r w:rsidR="00192568">
        <w:rPr>
          <w:sz w:val="28"/>
          <w:szCs w:val="28"/>
        </w:rPr>
        <w:t>1,</w:t>
      </w:r>
      <w:r w:rsidR="00306906">
        <w:rPr>
          <w:sz w:val="28"/>
          <w:szCs w:val="28"/>
        </w:rPr>
        <w:t>5</w:t>
      </w:r>
      <w:r w:rsidRPr="001C0B74">
        <w:rPr>
          <w:sz w:val="28"/>
          <w:szCs w:val="28"/>
        </w:rPr>
        <w:t xml:space="preserve"> punkt</w:t>
      </w:r>
      <w:r w:rsidR="00192568">
        <w:rPr>
          <w:sz w:val="28"/>
          <w:szCs w:val="28"/>
        </w:rPr>
        <w:t>ów</w:t>
      </w:r>
      <w:r w:rsidRPr="001C0B74">
        <w:rPr>
          <w:sz w:val="28"/>
          <w:szCs w:val="28"/>
        </w:rPr>
        <w:t xml:space="preserve"> procentow</w:t>
      </w:r>
      <w:r w:rsidR="00192568">
        <w:rPr>
          <w:sz w:val="28"/>
          <w:szCs w:val="28"/>
        </w:rPr>
        <w:t>ych</w:t>
      </w:r>
      <w:r w:rsidRPr="001C0B74">
        <w:rPr>
          <w:sz w:val="28"/>
          <w:szCs w:val="28"/>
        </w:rPr>
        <w:t>.</w:t>
      </w:r>
      <w:r>
        <w:rPr>
          <w:sz w:val="28"/>
          <w:szCs w:val="28"/>
        </w:rPr>
        <w:t xml:space="preserve"> Na koniec marca </w:t>
      </w:r>
      <w:r w:rsidR="009E4FF5">
        <w:rPr>
          <w:sz w:val="28"/>
          <w:szCs w:val="28"/>
        </w:rPr>
        <w:t>2015</w:t>
      </w:r>
      <w:r>
        <w:rPr>
          <w:sz w:val="28"/>
          <w:szCs w:val="28"/>
        </w:rPr>
        <w:t xml:space="preserve"> roku kobiety stanowiły </w:t>
      </w:r>
      <w:r w:rsidR="00306906">
        <w:rPr>
          <w:b/>
          <w:sz w:val="28"/>
          <w:szCs w:val="28"/>
        </w:rPr>
        <w:t>46,7</w:t>
      </w:r>
      <w:r w:rsidRPr="006E47B2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ogółu bezrobotnych, natomiast w analogicznym okresie </w:t>
      </w:r>
      <w:r w:rsidR="009E4FF5">
        <w:rPr>
          <w:sz w:val="28"/>
          <w:szCs w:val="28"/>
        </w:rPr>
        <w:t>2014</w:t>
      </w:r>
      <w:r>
        <w:rPr>
          <w:sz w:val="28"/>
          <w:szCs w:val="28"/>
        </w:rPr>
        <w:t xml:space="preserve"> roku </w:t>
      </w:r>
      <w:r w:rsidR="00306906">
        <w:rPr>
          <w:sz w:val="28"/>
          <w:szCs w:val="28"/>
        </w:rPr>
        <w:t>45,2</w:t>
      </w:r>
      <w:r w:rsidR="00C86152">
        <w:rPr>
          <w:sz w:val="28"/>
          <w:szCs w:val="28"/>
        </w:rPr>
        <w:t>%</w:t>
      </w:r>
      <w:r w:rsidR="00306906">
        <w:rPr>
          <w:sz w:val="28"/>
          <w:szCs w:val="28"/>
        </w:rPr>
        <w:t xml:space="preserve"> </w:t>
      </w:r>
      <w:r w:rsidR="00C86152">
        <w:rPr>
          <w:sz w:val="28"/>
          <w:szCs w:val="28"/>
        </w:rPr>
        <w:t xml:space="preserve">- </w:t>
      </w:r>
      <w:r w:rsidR="00306906">
        <w:rPr>
          <w:sz w:val="28"/>
          <w:szCs w:val="28"/>
        </w:rPr>
        <w:t>2</w:t>
      </w:r>
      <w:r w:rsidR="00C86152">
        <w:rPr>
          <w:sz w:val="28"/>
          <w:szCs w:val="28"/>
        </w:rPr>
        <w:t>.</w:t>
      </w:r>
      <w:r w:rsidR="00306906">
        <w:rPr>
          <w:sz w:val="28"/>
          <w:szCs w:val="28"/>
        </w:rPr>
        <w:t>023</w:t>
      </w:r>
      <w:r w:rsidR="00C86152">
        <w:rPr>
          <w:sz w:val="28"/>
          <w:szCs w:val="28"/>
        </w:rPr>
        <w:t xml:space="preserve"> kobiety.</w:t>
      </w:r>
    </w:p>
    <w:p w:rsidR="00887AFC" w:rsidRDefault="00887AFC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887AFC" w:rsidRDefault="00887AFC" w:rsidP="00242AE9">
      <w:pPr>
        <w:pStyle w:val="Tekstpodstawowy"/>
        <w:ind w:right="4"/>
        <w:rPr>
          <w:b/>
          <w:i/>
          <w:color w:val="000000"/>
          <w:szCs w:val="28"/>
        </w:rPr>
      </w:pPr>
    </w:p>
    <w:p w:rsidR="00887AFC" w:rsidRDefault="00E62E38" w:rsidP="00242AE9">
      <w:pPr>
        <w:pStyle w:val="Tekstpodstawowy"/>
        <w:ind w:right="4"/>
        <w:rPr>
          <w:b/>
          <w:i/>
          <w:color w:val="000000"/>
          <w:szCs w:val="28"/>
        </w:rPr>
      </w:pPr>
      <w:r>
        <w:rPr>
          <w:b/>
          <w:i/>
          <w:noProof/>
          <w:color w:val="000000"/>
          <w:szCs w:val="28"/>
          <w:lang w:eastAsia="pl-PL"/>
        </w:rPr>
        <w:drawing>
          <wp:inline distT="0" distB="0" distL="0" distR="0" wp14:anchorId="2D38A14A" wp14:editId="709070A4">
            <wp:extent cx="6372225" cy="3200400"/>
            <wp:effectExtent l="0" t="0" r="0" b="0"/>
            <wp:docPr id="29" name="Obiekt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87AFC" w:rsidRPr="00E153FA" w:rsidRDefault="00887AFC" w:rsidP="00242AE9">
      <w:pPr>
        <w:pStyle w:val="Tekstpodstawowy"/>
        <w:ind w:right="4"/>
        <w:jc w:val="center"/>
        <w:rPr>
          <w:b/>
          <w:i/>
          <w:color w:val="000000"/>
          <w:szCs w:val="28"/>
        </w:rPr>
      </w:pPr>
    </w:p>
    <w:p w:rsidR="00887AFC" w:rsidRDefault="00887AFC" w:rsidP="00C2343C">
      <w:pPr>
        <w:suppressAutoHyphens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2) Bezrobotni ogółem według wieku</w:t>
      </w:r>
    </w:p>
    <w:p w:rsidR="00887AFC" w:rsidRPr="00A67027" w:rsidRDefault="00887AFC" w:rsidP="00242AE9">
      <w:pPr>
        <w:ind w:right="4"/>
        <w:jc w:val="both"/>
        <w:rPr>
          <w:iCs/>
          <w:color w:val="FF6600"/>
          <w:sz w:val="28"/>
          <w:szCs w:val="28"/>
        </w:rPr>
      </w:pPr>
    </w:p>
    <w:p w:rsidR="00887AFC" w:rsidRPr="00A67027" w:rsidRDefault="00887AFC" w:rsidP="00242AE9">
      <w:pPr>
        <w:pStyle w:val="Tekstpodstawowy"/>
        <w:ind w:right="4" w:firstLine="708"/>
      </w:pPr>
      <w:r w:rsidRPr="00A67027">
        <w:t xml:space="preserve">W strukturze wiekowej bezrobotnych zauważa się zdecydowaną przewagę ludzi młodych, w wieku do 34 lat – jest to grupa </w:t>
      </w:r>
      <w:r>
        <w:t>2</w:t>
      </w:r>
      <w:r w:rsidR="00014655">
        <w:t>.</w:t>
      </w:r>
      <w:r w:rsidR="00E62E38">
        <w:t>365</w:t>
      </w:r>
      <w:r>
        <w:t xml:space="preserve"> os</w:t>
      </w:r>
      <w:r w:rsidR="00E62E38">
        <w:t>ó</w:t>
      </w:r>
      <w:r>
        <w:t xml:space="preserve">b, co stanowi </w:t>
      </w:r>
      <w:r w:rsidR="00E62E38">
        <w:rPr>
          <w:b/>
        </w:rPr>
        <w:t>58,2</w:t>
      </w:r>
      <w:r w:rsidRPr="00321594">
        <w:rPr>
          <w:b/>
        </w:rPr>
        <w:t xml:space="preserve">% </w:t>
      </w:r>
      <w:r>
        <w:t xml:space="preserve">ogółu bezrobotnych, </w:t>
      </w:r>
      <w:r w:rsidR="00E62E38">
        <w:t>18</w:t>
      </w:r>
      <w:r w:rsidRPr="00A67027">
        <w:t xml:space="preserve">% to bezrobotni w wieku 35-44 lata, natomiast </w:t>
      </w:r>
      <w:r w:rsidR="00311DDA">
        <w:t>1</w:t>
      </w:r>
      <w:r w:rsidR="00695363">
        <w:t>3</w:t>
      </w:r>
      <w:r w:rsidR="00311DDA">
        <w:t>,</w:t>
      </w:r>
      <w:r w:rsidR="00E62E38">
        <w:t>3</w:t>
      </w:r>
      <w:r w:rsidRPr="00A67027">
        <w:t>%</w:t>
      </w:r>
      <w:r w:rsidR="00433E27">
        <w:t xml:space="preserve"> </w:t>
      </w:r>
      <w:r w:rsidRPr="00A67027">
        <w:t xml:space="preserve">- osoby </w:t>
      </w:r>
      <w:r w:rsidR="00695363">
        <w:t>pomiędzy</w:t>
      </w:r>
      <w:r w:rsidRPr="00A67027">
        <w:t xml:space="preserve"> 45</w:t>
      </w:r>
      <w:r w:rsidR="00695363">
        <w:t>-54</w:t>
      </w:r>
      <w:r w:rsidRPr="00A67027">
        <w:t xml:space="preserve"> rok</w:t>
      </w:r>
      <w:r w:rsidR="00695363">
        <w:t>iem</w:t>
      </w:r>
      <w:r w:rsidR="009F5C01">
        <w:t xml:space="preserve"> życia.</w:t>
      </w:r>
      <w:r w:rsidRPr="00A67027">
        <w:t xml:space="preserve"> </w:t>
      </w:r>
    </w:p>
    <w:p w:rsidR="00887AFC" w:rsidRDefault="00887AFC" w:rsidP="00715D19"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/>
        <w:t>Bezrobotni według wieku – 31.03.</w:t>
      </w:r>
      <w:r w:rsidR="009E4FF5">
        <w:rPr>
          <w:i/>
          <w:sz w:val="24"/>
          <w:szCs w:val="24"/>
        </w:rPr>
        <w:t>2015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"/>
        <w:gridCol w:w="2976"/>
        <w:gridCol w:w="1765"/>
        <w:gridCol w:w="2721"/>
        <w:gridCol w:w="1788"/>
      </w:tblGrid>
      <w:tr w:rsidR="00887AFC" w:rsidRPr="00983EA3" w:rsidTr="00983EA3">
        <w:trPr>
          <w:trHeight w:val="454"/>
          <w:jc w:val="center"/>
        </w:trPr>
        <w:tc>
          <w:tcPr>
            <w:tcW w:w="468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458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Wiek w latach</w:t>
            </w:r>
          </w:p>
        </w:tc>
        <w:tc>
          <w:tcPr>
            <w:tcW w:w="865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333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87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45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865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920</w:t>
            </w:r>
          </w:p>
        </w:tc>
        <w:tc>
          <w:tcPr>
            <w:tcW w:w="1333" w:type="pct"/>
            <w:vAlign w:val="center"/>
          </w:tcPr>
          <w:p w:rsidR="00E62E38" w:rsidRPr="00983EA3" w:rsidRDefault="004B0D6B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22,6</w:t>
            </w:r>
            <w:r w:rsidR="00E62E38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876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419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45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865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1.445</w:t>
            </w:r>
          </w:p>
        </w:tc>
        <w:tc>
          <w:tcPr>
            <w:tcW w:w="1333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35,6%</w:t>
            </w:r>
          </w:p>
        </w:tc>
        <w:tc>
          <w:tcPr>
            <w:tcW w:w="876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779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45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865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729</w:t>
            </w:r>
          </w:p>
        </w:tc>
        <w:tc>
          <w:tcPr>
            <w:tcW w:w="1333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18%</w:t>
            </w:r>
          </w:p>
        </w:tc>
        <w:tc>
          <w:tcPr>
            <w:tcW w:w="876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363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45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865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539</w:t>
            </w:r>
          </w:p>
        </w:tc>
        <w:tc>
          <w:tcPr>
            <w:tcW w:w="1333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13,3%</w:t>
            </w:r>
          </w:p>
        </w:tc>
        <w:tc>
          <w:tcPr>
            <w:tcW w:w="876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229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458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865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293</w:t>
            </w:r>
          </w:p>
        </w:tc>
        <w:tc>
          <w:tcPr>
            <w:tcW w:w="1333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7,2%</w:t>
            </w:r>
          </w:p>
        </w:tc>
        <w:tc>
          <w:tcPr>
            <w:tcW w:w="876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97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46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458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60-64 lata</w:t>
            </w:r>
          </w:p>
        </w:tc>
        <w:tc>
          <w:tcPr>
            <w:tcW w:w="865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135</w:t>
            </w:r>
          </w:p>
        </w:tc>
        <w:tc>
          <w:tcPr>
            <w:tcW w:w="1333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3,3%</w:t>
            </w:r>
          </w:p>
        </w:tc>
        <w:tc>
          <w:tcPr>
            <w:tcW w:w="876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1926" w:type="pct"/>
            <w:gridSpan w:val="2"/>
            <w:vAlign w:val="center"/>
          </w:tcPr>
          <w:p w:rsidR="00887AFC" w:rsidRPr="00983EA3" w:rsidRDefault="00887AFC" w:rsidP="00014655">
            <w:pPr>
              <w:pStyle w:val="Tekstpodstawowy"/>
              <w:snapToGrid w:val="0"/>
              <w:ind w:right="4" w:firstLine="851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</w:t>
            </w:r>
            <w:r w:rsidR="00014655" w:rsidRPr="00983EA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865" w:type="pct"/>
            <w:vAlign w:val="center"/>
          </w:tcPr>
          <w:p w:rsidR="00887AFC" w:rsidRPr="00983EA3" w:rsidRDefault="009F5C01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4.061</w:t>
            </w:r>
          </w:p>
        </w:tc>
        <w:tc>
          <w:tcPr>
            <w:tcW w:w="1333" w:type="pct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876" w:type="pct"/>
            <w:vAlign w:val="center"/>
          </w:tcPr>
          <w:p w:rsidR="00887AFC" w:rsidRPr="00983EA3" w:rsidRDefault="009F5C01" w:rsidP="002C5E74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1.897</w:t>
            </w:r>
          </w:p>
        </w:tc>
      </w:tr>
    </w:tbl>
    <w:p w:rsidR="00887AFC" w:rsidRPr="00311DDA" w:rsidRDefault="00887AFC" w:rsidP="00242AE9">
      <w:pPr>
        <w:ind w:right="4"/>
        <w:jc w:val="both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3) </w:t>
      </w:r>
      <w:r w:rsidRPr="00D5758D">
        <w:rPr>
          <w:b/>
          <w:i/>
          <w:sz w:val="28"/>
          <w:szCs w:val="28"/>
        </w:rPr>
        <w:t>Bezrobotni ogółem według wykształcenia</w:t>
      </w:r>
    </w:p>
    <w:p w:rsidR="00887AFC" w:rsidRDefault="00887AFC" w:rsidP="00242AE9">
      <w:pPr>
        <w:ind w:right="4"/>
        <w:jc w:val="both"/>
        <w:rPr>
          <w:b/>
          <w:i/>
          <w:iCs/>
          <w:sz w:val="16"/>
          <w:szCs w:val="16"/>
        </w:rPr>
      </w:pPr>
    </w:p>
    <w:p w:rsidR="00887AFC" w:rsidRDefault="00887AFC" w:rsidP="00242AE9">
      <w:pPr>
        <w:pStyle w:val="Tekstpodstawowy"/>
        <w:ind w:right="4" w:firstLine="708"/>
      </w:pPr>
      <w:r>
        <w:t xml:space="preserve">Biorąc pod uwagę strukturę bezrobotnych według wykształcenia zauważa się, </w:t>
      </w:r>
      <w:r>
        <w:br/>
        <w:t xml:space="preserve">że najliczniejszą grupę wśród ogółu bezrobotnych stanowiły osoby z wykształceniem </w:t>
      </w:r>
      <w:r w:rsidR="00E62E38">
        <w:t xml:space="preserve">zasadniczym </w:t>
      </w:r>
      <w:r w:rsidR="001E448B">
        <w:t>zawodowym</w:t>
      </w:r>
      <w:r>
        <w:t xml:space="preserve">– </w:t>
      </w:r>
      <w:r w:rsidR="00E62E38">
        <w:rPr>
          <w:b/>
        </w:rPr>
        <w:t>25,5</w:t>
      </w:r>
      <w:r>
        <w:t>% ogółu (1</w:t>
      </w:r>
      <w:r w:rsidR="001E448B">
        <w:t>.</w:t>
      </w:r>
      <w:r w:rsidR="00E62E38">
        <w:t>036</w:t>
      </w:r>
      <w:r>
        <w:t xml:space="preserve"> os</w:t>
      </w:r>
      <w:r w:rsidR="00E62E38">
        <w:t>ó</w:t>
      </w:r>
      <w:r>
        <w:t xml:space="preserve">b). </w:t>
      </w:r>
      <w:r>
        <w:br/>
      </w:r>
      <w:r>
        <w:tab/>
        <w:t xml:space="preserve">Drugą, co do wielkości grupą były osoby z wykształceniem </w:t>
      </w:r>
      <w:r w:rsidR="00E62E38">
        <w:t>policealnym i średnim</w:t>
      </w:r>
      <w:r w:rsidR="001E448B">
        <w:t xml:space="preserve"> zawodowym </w:t>
      </w:r>
      <w:r>
        <w:t xml:space="preserve">– </w:t>
      </w:r>
      <w:r w:rsidR="00E62E38">
        <w:rPr>
          <w:b/>
        </w:rPr>
        <w:t>24,7</w:t>
      </w:r>
      <w:r>
        <w:t>% (</w:t>
      </w:r>
      <w:r w:rsidR="001E448B">
        <w:t>1.</w:t>
      </w:r>
      <w:r w:rsidR="00E62E38">
        <w:t>003</w:t>
      </w:r>
      <w:r>
        <w:t xml:space="preserve"> os</w:t>
      </w:r>
      <w:r w:rsidR="00E62E38">
        <w:t>o</w:t>
      </w:r>
      <w:r>
        <w:t>b</w:t>
      </w:r>
      <w:r w:rsidR="00E62E38">
        <w:t>y</w:t>
      </w:r>
      <w:r>
        <w:t xml:space="preserve">). Z kolei </w:t>
      </w:r>
      <w:r w:rsidR="00E62E38">
        <w:rPr>
          <w:b/>
        </w:rPr>
        <w:t>19,3</w:t>
      </w:r>
      <w:r>
        <w:t xml:space="preserve">% </w:t>
      </w:r>
      <w:r w:rsidR="00E671C0">
        <w:t>(</w:t>
      </w:r>
      <w:r w:rsidR="00E62E38">
        <w:t>783</w:t>
      </w:r>
      <w:r w:rsidR="00E671C0">
        <w:t xml:space="preserve"> os</w:t>
      </w:r>
      <w:r w:rsidR="00E62E38">
        <w:t>o</w:t>
      </w:r>
      <w:r w:rsidR="00E671C0">
        <w:t>b</w:t>
      </w:r>
      <w:r w:rsidR="00E62E38">
        <w:t>y</w:t>
      </w:r>
      <w:r w:rsidR="00E671C0">
        <w:t xml:space="preserve">) </w:t>
      </w:r>
      <w:r>
        <w:t>bezrobotnych posiadało wykształcenie</w:t>
      </w:r>
      <w:r w:rsidR="001E448B">
        <w:t xml:space="preserve"> wyższe</w:t>
      </w:r>
      <w:r>
        <w:t>.</w:t>
      </w:r>
    </w:p>
    <w:p w:rsidR="00887AFC" w:rsidRDefault="00E62E38" w:rsidP="00E62E38">
      <w:pPr>
        <w:ind w:left="66" w:right="4" w:firstLine="642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Z danych przedstawionych w tabeli wynika, że najmniej liczną grupę stanowili bezrobotni z wykształceniem gimnazjalnym i poniżej – </w:t>
      </w:r>
      <w:r>
        <w:rPr>
          <w:b/>
          <w:sz w:val="28"/>
          <w:szCs w:val="28"/>
        </w:rPr>
        <w:t>18,8</w:t>
      </w:r>
      <w:r>
        <w:rPr>
          <w:sz w:val="28"/>
          <w:szCs w:val="28"/>
        </w:rPr>
        <w:t xml:space="preserve">% (763 osoby) oraz średnim ogólnokształcącym – </w:t>
      </w:r>
      <w:r>
        <w:rPr>
          <w:b/>
          <w:sz w:val="28"/>
          <w:szCs w:val="28"/>
        </w:rPr>
        <w:t>11,7</w:t>
      </w:r>
      <w:r>
        <w:rPr>
          <w:sz w:val="28"/>
          <w:szCs w:val="28"/>
        </w:rPr>
        <w:t>% (476 osób).</w:t>
      </w:r>
      <w:r w:rsidR="001E448B">
        <w:rPr>
          <w:sz w:val="28"/>
          <w:szCs w:val="28"/>
        </w:rPr>
        <w:br/>
      </w:r>
    </w:p>
    <w:p w:rsidR="00887AFC" w:rsidRDefault="00887AFC" w:rsidP="000876C0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ogółem według wykształcenia – 31.03.</w:t>
      </w:r>
      <w:r w:rsidR="009E4FF5">
        <w:rPr>
          <w:i/>
          <w:sz w:val="24"/>
          <w:szCs w:val="24"/>
        </w:rPr>
        <w:t>2015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3860"/>
        <w:gridCol w:w="1916"/>
        <w:gridCol w:w="1833"/>
        <w:gridCol w:w="1863"/>
      </w:tblGrid>
      <w:tr w:rsidR="00887AFC" w:rsidRPr="00983EA3" w:rsidTr="00983EA3">
        <w:trPr>
          <w:trHeight w:val="340"/>
          <w:jc w:val="center"/>
        </w:trPr>
        <w:tc>
          <w:tcPr>
            <w:tcW w:w="359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891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Wykształcenie</w:t>
            </w:r>
          </w:p>
        </w:tc>
        <w:tc>
          <w:tcPr>
            <w:tcW w:w="939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898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913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359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91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Wyższe</w:t>
            </w:r>
          </w:p>
        </w:tc>
        <w:tc>
          <w:tcPr>
            <w:tcW w:w="939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783</w:t>
            </w:r>
          </w:p>
        </w:tc>
        <w:tc>
          <w:tcPr>
            <w:tcW w:w="898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19,3%</w:t>
            </w:r>
          </w:p>
        </w:tc>
        <w:tc>
          <w:tcPr>
            <w:tcW w:w="913" w:type="pct"/>
            <w:vAlign w:val="center"/>
          </w:tcPr>
          <w:p w:rsidR="00E62E38" w:rsidRPr="00983EA3" w:rsidRDefault="00E62E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539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359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91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Policealne i średnie zawodowe</w:t>
            </w:r>
          </w:p>
        </w:tc>
        <w:tc>
          <w:tcPr>
            <w:tcW w:w="939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1.003</w:t>
            </w:r>
          </w:p>
        </w:tc>
        <w:tc>
          <w:tcPr>
            <w:tcW w:w="898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24,7%</w:t>
            </w:r>
          </w:p>
        </w:tc>
        <w:tc>
          <w:tcPr>
            <w:tcW w:w="913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480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359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91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Średnie ogólnokształcące</w:t>
            </w:r>
          </w:p>
        </w:tc>
        <w:tc>
          <w:tcPr>
            <w:tcW w:w="939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476</w:t>
            </w:r>
          </w:p>
        </w:tc>
        <w:tc>
          <w:tcPr>
            <w:tcW w:w="898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11,7%</w:t>
            </w:r>
          </w:p>
        </w:tc>
        <w:tc>
          <w:tcPr>
            <w:tcW w:w="913" w:type="pct"/>
            <w:vAlign w:val="center"/>
          </w:tcPr>
          <w:p w:rsidR="00E62E38" w:rsidRPr="00983EA3" w:rsidRDefault="00E62E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279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359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91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Zasadnicze zawodowe</w:t>
            </w:r>
          </w:p>
        </w:tc>
        <w:tc>
          <w:tcPr>
            <w:tcW w:w="939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1.036</w:t>
            </w:r>
          </w:p>
        </w:tc>
        <w:tc>
          <w:tcPr>
            <w:tcW w:w="898" w:type="pct"/>
            <w:shd w:val="clear" w:color="auto" w:fill="EEECE1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25,5%</w:t>
            </w:r>
          </w:p>
        </w:tc>
        <w:tc>
          <w:tcPr>
            <w:tcW w:w="913" w:type="pct"/>
            <w:shd w:val="clear" w:color="auto" w:fill="EEECE1"/>
            <w:vAlign w:val="center"/>
          </w:tcPr>
          <w:p w:rsidR="00E62E38" w:rsidRPr="00983EA3" w:rsidRDefault="00E62E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361</w:t>
            </w:r>
          </w:p>
        </w:tc>
      </w:tr>
      <w:tr w:rsidR="00E62E38" w:rsidRPr="00983EA3" w:rsidTr="00983EA3">
        <w:trPr>
          <w:trHeight w:val="340"/>
          <w:jc w:val="center"/>
        </w:trPr>
        <w:tc>
          <w:tcPr>
            <w:tcW w:w="359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91" w:type="pct"/>
            <w:vAlign w:val="center"/>
          </w:tcPr>
          <w:p w:rsidR="00E62E38" w:rsidRPr="00983EA3" w:rsidRDefault="00E62E38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Gimnazjalne i poniżej</w:t>
            </w:r>
          </w:p>
        </w:tc>
        <w:tc>
          <w:tcPr>
            <w:tcW w:w="939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763</w:t>
            </w:r>
          </w:p>
        </w:tc>
        <w:tc>
          <w:tcPr>
            <w:tcW w:w="898" w:type="pct"/>
            <w:vAlign w:val="center"/>
          </w:tcPr>
          <w:p w:rsidR="00E62E38" w:rsidRPr="00983EA3" w:rsidRDefault="00E62E38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18,8%</w:t>
            </w:r>
          </w:p>
        </w:tc>
        <w:tc>
          <w:tcPr>
            <w:tcW w:w="913" w:type="pct"/>
            <w:vAlign w:val="center"/>
          </w:tcPr>
          <w:p w:rsidR="00E62E38" w:rsidRPr="00983EA3" w:rsidRDefault="00E62E38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238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2250" w:type="pct"/>
            <w:gridSpan w:val="2"/>
            <w:shd w:val="clear" w:color="auto" w:fill="EEECE1"/>
            <w:vAlign w:val="center"/>
          </w:tcPr>
          <w:p w:rsidR="00887AFC" w:rsidRPr="00983EA3" w:rsidRDefault="00887AFC" w:rsidP="001E448B">
            <w:pPr>
              <w:pStyle w:val="Tekstpodstawowy"/>
              <w:snapToGrid w:val="0"/>
              <w:ind w:right="4" w:firstLine="284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 xml:space="preserve">      Razem</w:t>
            </w:r>
          </w:p>
        </w:tc>
        <w:tc>
          <w:tcPr>
            <w:tcW w:w="939" w:type="pct"/>
            <w:shd w:val="clear" w:color="auto" w:fill="EEECE1"/>
            <w:vAlign w:val="center"/>
          </w:tcPr>
          <w:p w:rsidR="00887AFC" w:rsidRPr="00983EA3" w:rsidRDefault="00E62E38" w:rsidP="00F80274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4.061</w:t>
            </w:r>
          </w:p>
        </w:tc>
        <w:tc>
          <w:tcPr>
            <w:tcW w:w="898" w:type="pct"/>
            <w:shd w:val="clear" w:color="auto" w:fill="EEECE1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913" w:type="pct"/>
            <w:shd w:val="clear" w:color="auto" w:fill="EEECE1"/>
            <w:vAlign w:val="center"/>
          </w:tcPr>
          <w:p w:rsidR="00887AFC" w:rsidRPr="00983EA3" w:rsidRDefault="00E62E38" w:rsidP="00E62E38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1.897</w:t>
            </w:r>
          </w:p>
        </w:tc>
      </w:tr>
    </w:tbl>
    <w:p w:rsidR="00887AFC" w:rsidRDefault="00887AFC" w:rsidP="00242AE9">
      <w:pPr>
        <w:ind w:right="4"/>
        <w:jc w:val="both"/>
        <w:rPr>
          <w:iCs/>
          <w:sz w:val="28"/>
          <w:szCs w:val="28"/>
        </w:rPr>
      </w:pPr>
    </w:p>
    <w:p w:rsidR="00887AFC" w:rsidRPr="00217170" w:rsidRDefault="00887AFC" w:rsidP="00242AE9">
      <w:pPr>
        <w:ind w:left="66" w:right="4"/>
        <w:rPr>
          <w:b/>
          <w:i/>
          <w:color w:val="000000" w:themeColor="text1"/>
          <w:sz w:val="28"/>
          <w:szCs w:val="28"/>
        </w:rPr>
      </w:pPr>
      <w:r w:rsidRPr="00217170">
        <w:rPr>
          <w:b/>
          <w:i/>
          <w:color w:val="000000" w:themeColor="text1"/>
          <w:sz w:val="28"/>
          <w:szCs w:val="28"/>
        </w:rPr>
        <w:t>4) Bezrobotni ogółem według stażu pracy</w:t>
      </w:r>
    </w:p>
    <w:p w:rsidR="00887AFC" w:rsidRDefault="00887AFC" w:rsidP="00242AE9">
      <w:pPr>
        <w:ind w:left="142" w:right="4"/>
        <w:rPr>
          <w:b/>
          <w:i/>
          <w:sz w:val="14"/>
          <w:szCs w:val="14"/>
        </w:rPr>
      </w:pPr>
    </w:p>
    <w:p w:rsidR="00887AFC" w:rsidRDefault="00887AFC" w:rsidP="00242AE9">
      <w:pPr>
        <w:pStyle w:val="Tekstpodstawowy"/>
        <w:ind w:right="4" w:firstLine="540"/>
      </w:pPr>
      <w:r>
        <w:t>Według stanu na dzień 31.03.</w:t>
      </w:r>
      <w:r w:rsidR="009E4FF5">
        <w:t>2015</w:t>
      </w:r>
      <w:r>
        <w:t xml:space="preserve"> r. spośród zarejestrowanych bezrobotnych najliczniejszą grupę stanowiły osoby bez stażu pracy tj. 1</w:t>
      </w:r>
      <w:r w:rsidR="001E448B">
        <w:t>.</w:t>
      </w:r>
      <w:r w:rsidR="00217170">
        <w:t>154</w:t>
      </w:r>
      <w:r>
        <w:t xml:space="preserve"> os</w:t>
      </w:r>
      <w:r w:rsidR="00217170">
        <w:t>o</w:t>
      </w:r>
      <w:r w:rsidR="001E448B">
        <w:t>b</w:t>
      </w:r>
      <w:r w:rsidR="00217170">
        <w:t>y</w:t>
      </w:r>
      <w:r>
        <w:t xml:space="preserve"> (</w:t>
      </w:r>
      <w:r w:rsidR="00217170">
        <w:rPr>
          <w:b/>
        </w:rPr>
        <w:t>28,4</w:t>
      </w:r>
      <w:r>
        <w:rPr>
          <w:b/>
        </w:rPr>
        <w:t>%)</w:t>
      </w:r>
      <w:r>
        <w:t>. Drugą grupą pod względem wielkości omawianego wskaźnika byli bezrobotni ze stażem pracy od 1</w:t>
      </w:r>
      <w:r w:rsidR="005A254E">
        <w:t> </w:t>
      </w:r>
      <w:r>
        <w:t>roku do 5 lat (</w:t>
      </w:r>
      <w:r w:rsidR="00217170">
        <w:t>20,8</w:t>
      </w:r>
      <w:r>
        <w:t xml:space="preserve">%), a następnie bezrobotni posiadający </w:t>
      </w:r>
      <w:r w:rsidR="001E448B">
        <w:t>poniżej 1 roku stażu pracy (</w:t>
      </w:r>
      <w:r w:rsidR="00217170">
        <w:t>20</w:t>
      </w:r>
      <w:r>
        <w:t>%), bezrobotni ze stażem od 5 do 10 lat (</w:t>
      </w:r>
      <w:r w:rsidR="002A785C">
        <w:t>11</w:t>
      </w:r>
      <w:r>
        <w:t>%), bezrob</w:t>
      </w:r>
      <w:r w:rsidR="00781B4F">
        <w:t>otni ze stażem od 10 do 20 lat (</w:t>
      </w:r>
      <w:r w:rsidR="005A254E">
        <w:t>1</w:t>
      </w:r>
      <w:r w:rsidR="00781B4F">
        <w:t>0</w:t>
      </w:r>
      <w:r>
        <w:t>%</w:t>
      </w:r>
      <w:r w:rsidR="00781B4F">
        <w:t>)</w:t>
      </w:r>
      <w:r>
        <w:t>. Najmniej liczną grupę stanowili bezrobotni, którzy przepracowali ponad 30 lat (</w:t>
      </w:r>
      <w:r w:rsidR="00781B4F">
        <w:t>2,8</w:t>
      </w:r>
      <w:r>
        <w:t>%).</w:t>
      </w:r>
    </w:p>
    <w:p w:rsidR="00E671C0" w:rsidRPr="00E671C0" w:rsidRDefault="00E671C0" w:rsidP="00242AE9">
      <w:pPr>
        <w:pStyle w:val="Tekstpodstawowy"/>
        <w:ind w:right="4"/>
        <w:rPr>
          <w:bCs/>
          <w:i/>
          <w:sz w:val="12"/>
        </w:rPr>
      </w:pPr>
    </w:p>
    <w:p w:rsidR="00887AFC" w:rsidRDefault="00887AFC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Struktura bezrobotnych według stażu pracy – 31.03.</w:t>
      </w:r>
      <w:r w:rsidR="009E4FF5">
        <w:rPr>
          <w:bCs/>
          <w:i/>
          <w:sz w:val="24"/>
        </w:rPr>
        <w:t>2015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606"/>
        <w:gridCol w:w="2274"/>
        <w:gridCol w:w="2274"/>
        <w:gridCol w:w="2284"/>
      </w:tblGrid>
      <w:tr w:rsidR="00887AFC" w:rsidRPr="00983EA3" w:rsidTr="00983EA3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Staż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Kobiety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Bez stażu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1.154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28,4%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581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do 1 roku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812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20%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5D7960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438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 roku – 5 lat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844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20,8%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377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5 lat – 10 lat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449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A785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</w:t>
            </w:r>
            <w:r w:rsidR="00217170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195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10 lat – 20 lat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405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172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20 lat – 30 lat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285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99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30 lat i więcej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2,8%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35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1653" w:type="pct"/>
            <w:gridSpan w:val="2"/>
            <w:shd w:val="clear" w:color="auto" w:fill="EEECE1"/>
            <w:vAlign w:val="center"/>
          </w:tcPr>
          <w:p w:rsidR="00887AFC" w:rsidRPr="00983EA3" w:rsidRDefault="00887AFC" w:rsidP="001E448B">
            <w:pPr>
              <w:pStyle w:val="Tekstpodstawowy"/>
              <w:snapToGrid w:val="0"/>
              <w:ind w:right="4" w:firstLine="709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887AFC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4.061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887AFC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1.897</w:t>
            </w:r>
          </w:p>
        </w:tc>
      </w:tr>
    </w:tbl>
    <w:p w:rsidR="00887AFC" w:rsidRDefault="00887AFC" w:rsidP="00242AE9">
      <w:pPr>
        <w:pStyle w:val="Tekstpodstawowy"/>
        <w:ind w:right="4"/>
        <w:rPr>
          <w:b/>
          <w:sz w:val="24"/>
          <w:szCs w:val="24"/>
        </w:rPr>
      </w:pPr>
    </w:p>
    <w:p w:rsidR="00972C65" w:rsidRDefault="00972C65">
      <w:pPr>
        <w:suppressAutoHyphens w:val="0"/>
        <w:rPr>
          <w:b/>
          <w:i/>
          <w:sz w:val="28"/>
          <w:szCs w:val="28"/>
        </w:rPr>
      </w:pPr>
      <w:r>
        <w:rPr>
          <w:b/>
          <w:i/>
          <w:szCs w:val="28"/>
        </w:rPr>
        <w:br w:type="page"/>
      </w:r>
    </w:p>
    <w:p w:rsidR="00887AFC" w:rsidRPr="00A81838" w:rsidRDefault="00887AFC" w:rsidP="00242AE9">
      <w:pPr>
        <w:pStyle w:val="Tekstpodstawowy"/>
        <w:ind w:right="4"/>
        <w:rPr>
          <w:b/>
          <w:i/>
          <w:szCs w:val="28"/>
        </w:rPr>
      </w:pPr>
      <w:r w:rsidRPr="00A81838">
        <w:rPr>
          <w:b/>
          <w:i/>
          <w:szCs w:val="28"/>
        </w:rPr>
        <w:lastRenderedPageBreak/>
        <w:t>5) Bezrobotni według czasu pozostawania bez pracy</w:t>
      </w:r>
    </w:p>
    <w:p w:rsidR="00887AFC" w:rsidRDefault="00887AFC" w:rsidP="00242AE9">
      <w:pPr>
        <w:pStyle w:val="Tekstpodstawowy"/>
        <w:ind w:right="4"/>
        <w:rPr>
          <w:b/>
          <w:i/>
          <w:szCs w:val="28"/>
        </w:rPr>
      </w:pPr>
    </w:p>
    <w:p w:rsidR="00887AFC" w:rsidRPr="00A93DD9" w:rsidRDefault="00887AFC" w:rsidP="00242AE9">
      <w:pPr>
        <w:pStyle w:val="Tekstpodstawowy"/>
        <w:ind w:right="4"/>
        <w:rPr>
          <w:sz w:val="16"/>
          <w:szCs w:val="28"/>
        </w:rPr>
      </w:pPr>
      <w:r>
        <w:rPr>
          <w:szCs w:val="28"/>
        </w:rPr>
        <w:tab/>
        <w:t xml:space="preserve">Najliczniejszą grupę bezrobotnych według czasu pozostawania bez pracy na koniec I </w:t>
      </w:r>
      <w:r w:rsidRPr="00A93DD9">
        <w:rPr>
          <w:szCs w:val="28"/>
        </w:rPr>
        <w:t xml:space="preserve">kwartału </w:t>
      </w:r>
      <w:r w:rsidR="009E4FF5">
        <w:rPr>
          <w:szCs w:val="28"/>
        </w:rPr>
        <w:t>2015</w:t>
      </w:r>
      <w:r w:rsidRPr="00A93DD9">
        <w:rPr>
          <w:szCs w:val="28"/>
        </w:rPr>
        <w:t xml:space="preserve"> r. stanowiły osoby pozostające w ewidencji urzędu od </w:t>
      </w:r>
      <w:r w:rsidR="00A81838">
        <w:rPr>
          <w:szCs w:val="28"/>
        </w:rPr>
        <w:t>3</w:t>
      </w:r>
      <w:r w:rsidRPr="00A93DD9">
        <w:rPr>
          <w:szCs w:val="28"/>
        </w:rPr>
        <w:t xml:space="preserve"> do </w:t>
      </w:r>
      <w:r w:rsidR="00A81838">
        <w:rPr>
          <w:szCs w:val="28"/>
        </w:rPr>
        <w:t>6</w:t>
      </w:r>
      <w:r w:rsidRPr="00A93DD9">
        <w:rPr>
          <w:szCs w:val="28"/>
        </w:rPr>
        <w:t xml:space="preserve"> miesięcy tj. </w:t>
      </w:r>
      <w:r w:rsidRPr="00A93DD9">
        <w:rPr>
          <w:b/>
          <w:szCs w:val="28"/>
        </w:rPr>
        <w:t>1</w:t>
      </w:r>
      <w:r w:rsidR="00A93DD9" w:rsidRPr="00A93DD9">
        <w:rPr>
          <w:b/>
          <w:szCs w:val="28"/>
        </w:rPr>
        <w:t>.</w:t>
      </w:r>
      <w:r w:rsidR="0013749A">
        <w:rPr>
          <w:b/>
          <w:szCs w:val="28"/>
        </w:rPr>
        <w:t>046</w:t>
      </w:r>
      <w:r w:rsidR="00433E27">
        <w:rPr>
          <w:b/>
          <w:szCs w:val="28"/>
        </w:rPr>
        <w:t xml:space="preserve"> </w:t>
      </w:r>
      <w:r w:rsidRPr="00A93DD9">
        <w:rPr>
          <w:szCs w:val="28"/>
        </w:rPr>
        <w:t>osób (</w:t>
      </w:r>
      <w:r w:rsidR="0013749A">
        <w:rPr>
          <w:b/>
          <w:szCs w:val="28"/>
        </w:rPr>
        <w:t>25,7</w:t>
      </w:r>
      <w:r w:rsidRPr="00A93DD9">
        <w:rPr>
          <w:b/>
          <w:szCs w:val="28"/>
        </w:rPr>
        <w:t>%</w:t>
      </w:r>
      <w:r w:rsidRPr="00A93DD9">
        <w:rPr>
          <w:szCs w:val="28"/>
        </w:rPr>
        <w:t xml:space="preserve">). W dalszej kolejności osoby pozostające bez pracy od </w:t>
      </w:r>
      <w:r w:rsidR="00A81838">
        <w:rPr>
          <w:szCs w:val="28"/>
        </w:rPr>
        <w:t>1</w:t>
      </w:r>
      <w:r w:rsidRPr="00A93DD9">
        <w:rPr>
          <w:szCs w:val="28"/>
        </w:rPr>
        <w:t xml:space="preserve"> do </w:t>
      </w:r>
      <w:r w:rsidR="00A81838">
        <w:rPr>
          <w:szCs w:val="28"/>
        </w:rPr>
        <w:t>3</w:t>
      </w:r>
      <w:r w:rsidRPr="00A93DD9">
        <w:rPr>
          <w:szCs w:val="28"/>
        </w:rPr>
        <w:t xml:space="preserve"> miesięcy (</w:t>
      </w:r>
      <w:r w:rsidR="0013749A">
        <w:rPr>
          <w:szCs w:val="28"/>
        </w:rPr>
        <w:t>23,3</w:t>
      </w:r>
      <w:r w:rsidRPr="00A93DD9">
        <w:rPr>
          <w:szCs w:val="28"/>
        </w:rPr>
        <w:t xml:space="preserve">%), zarejestrowani </w:t>
      </w:r>
      <w:r w:rsidR="00A93DD9" w:rsidRPr="00A93DD9">
        <w:rPr>
          <w:szCs w:val="28"/>
        </w:rPr>
        <w:t>od 6 do 12</w:t>
      </w:r>
      <w:r w:rsidRPr="00A93DD9">
        <w:rPr>
          <w:szCs w:val="28"/>
        </w:rPr>
        <w:t xml:space="preserve"> miesi</w:t>
      </w:r>
      <w:r w:rsidR="00A93DD9" w:rsidRPr="00A93DD9">
        <w:rPr>
          <w:szCs w:val="28"/>
        </w:rPr>
        <w:t>ę</w:t>
      </w:r>
      <w:r w:rsidRPr="00A93DD9">
        <w:rPr>
          <w:szCs w:val="28"/>
        </w:rPr>
        <w:t>c</w:t>
      </w:r>
      <w:r w:rsidR="00A93DD9" w:rsidRPr="00A93DD9">
        <w:rPr>
          <w:szCs w:val="28"/>
        </w:rPr>
        <w:t>y</w:t>
      </w:r>
      <w:r w:rsidRPr="00A93DD9">
        <w:rPr>
          <w:szCs w:val="28"/>
        </w:rPr>
        <w:t xml:space="preserve"> (</w:t>
      </w:r>
      <w:r w:rsidR="00A81838">
        <w:rPr>
          <w:szCs w:val="28"/>
        </w:rPr>
        <w:t>17,</w:t>
      </w:r>
      <w:r w:rsidR="0013749A">
        <w:rPr>
          <w:szCs w:val="28"/>
        </w:rPr>
        <w:t>1</w:t>
      </w:r>
      <w:r w:rsidR="0069513A">
        <w:rPr>
          <w:szCs w:val="28"/>
        </w:rPr>
        <w:t xml:space="preserve">%), </w:t>
      </w:r>
      <w:r w:rsidR="00A81838" w:rsidRPr="00A93DD9">
        <w:rPr>
          <w:szCs w:val="28"/>
        </w:rPr>
        <w:t>od 12 do 24 miesięcy (</w:t>
      </w:r>
      <w:r w:rsidR="0013749A">
        <w:rPr>
          <w:szCs w:val="28"/>
        </w:rPr>
        <w:t>14,4</w:t>
      </w:r>
      <w:r w:rsidR="00A81838" w:rsidRPr="00A93DD9">
        <w:rPr>
          <w:szCs w:val="28"/>
        </w:rPr>
        <w:t xml:space="preserve">%) </w:t>
      </w:r>
      <w:r w:rsidR="00A81838">
        <w:rPr>
          <w:szCs w:val="28"/>
        </w:rPr>
        <w:t xml:space="preserve">oraz </w:t>
      </w:r>
      <w:r w:rsidR="00A81838" w:rsidRPr="00A93DD9">
        <w:rPr>
          <w:szCs w:val="28"/>
        </w:rPr>
        <w:t xml:space="preserve">będące bezrobotnymi </w:t>
      </w:r>
      <w:r w:rsidR="00A93DD9" w:rsidRPr="00A93DD9">
        <w:rPr>
          <w:szCs w:val="28"/>
        </w:rPr>
        <w:t>do 1 miesiąca</w:t>
      </w:r>
      <w:r w:rsidRPr="00A93DD9">
        <w:rPr>
          <w:szCs w:val="28"/>
        </w:rPr>
        <w:t xml:space="preserve"> (</w:t>
      </w:r>
      <w:r w:rsidR="0013749A">
        <w:rPr>
          <w:szCs w:val="28"/>
        </w:rPr>
        <w:t>10,7</w:t>
      </w:r>
      <w:r w:rsidR="0069513A">
        <w:rPr>
          <w:szCs w:val="28"/>
        </w:rPr>
        <w:t>%)</w:t>
      </w:r>
      <w:r w:rsidR="00A81838">
        <w:rPr>
          <w:szCs w:val="28"/>
        </w:rPr>
        <w:t>.</w:t>
      </w:r>
      <w:r w:rsidR="0069513A">
        <w:rPr>
          <w:szCs w:val="28"/>
        </w:rPr>
        <w:t xml:space="preserve"> </w:t>
      </w:r>
      <w:r w:rsidRPr="00A93DD9">
        <w:rPr>
          <w:szCs w:val="28"/>
        </w:rPr>
        <w:t xml:space="preserve">Najmniejszą grupę stanowią osoby będące bez pracy powyżej 24 miesięcy tj. </w:t>
      </w:r>
      <w:r w:rsidR="0013749A">
        <w:rPr>
          <w:szCs w:val="28"/>
        </w:rPr>
        <w:t>357</w:t>
      </w:r>
      <w:r w:rsidR="00020CA4">
        <w:rPr>
          <w:szCs w:val="28"/>
        </w:rPr>
        <w:t xml:space="preserve"> os</w:t>
      </w:r>
      <w:r w:rsidR="0013749A">
        <w:rPr>
          <w:szCs w:val="28"/>
        </w:rPr>
        <w:t>ó</w:t>
      </w:r>
      <w:r w:rsidR="00020CA4">
        <w:rPr>
          <w:szCs w:val="28"/>
        </w:rPr>
        <w:t>b (</w:t>
      </w:r>
      <w:r w:rsidR="0013749A">
        <w:rPr>
          <w:szCs w:val="28"/>
        </w:rPr>
        <w:t>8,8</w:t>
      </w:r>
      <w:r w:rsidRPr="00A93DD9">
        <w:rPr>
          <w:szCs w:val="28"/>
        </w:rPr>
        <w:t xml:space="preserve">%). </w:t>
      </w:r>
      <w:r w:rsidR="00A93DD9" w:rsidRPr="00A93DD9">
        <w:rPr>
          <w:szCs w:val="28"/>
        </w:rPr>
        <w:br/>
      </w:r>
    </w:p>
    <w:p w:rsidR="00887AFC" w:rsidRPr="00A0454F" w:rsidRDefault="00887AFC" w:rsidP="00242AE9">
      <w:pPr>
        <w:pStyle w:val="Tekstpodstawowy"/>
        <w:ind w:right="4"/>
        <w:rPr>
          <w:i/>
          <w:sz w:val="24"/>
          <w:szCs w:val="24"/>
        </w:rPr>
      </w:pPr>
      <w:r w:rsidRPr="00A0454F">
        <w:rPr>
          <w:i/>
          <w:sz w:val="24"/>
          <w:szCs w:val="24"/>
        </w:rPr>
        <w:t>Bezrobotni według czasu pozostawania bez pracy- 3</w:t>
      </w:r>
      <w:r>
        <w:rPr>
          <w:i/>
          <w:sz w:val="24"/>
          <w:szCs w:val="24"/>
        </w:rPr>
        <w:t>1</w:t>
      </w:r>
      <w:r w:rsidRPr="00A0454F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3</w:t>
      </w:r>
      <w:r w:rsidRPr="00A0454F">
        <w:rPr>
          <w:i/>
          <w:sz w:val="24"/>
          <w:szCs w:val="24"/>
        </w:rPr>
        <w:t>.</w:t>
      </w:r>
      <w:r w:rsidR="009E4FF5">
        <w:rPr>
          <w:i/>
          <w:sz w:val="24"/>
          <w:szCs w:val="24"/>
        </w:rPr>
        <w:t>2015</w:t>
      </w:r>
      <w:r w:rsidRPr="00A0454F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7"/>
        <w:gridCol w:w="2606"/>
        <w:gridCol w:w="2274"/>
        <w:gridCol w:w="2274"/>
        <w:gridCol w:w="2284"/>
      </w:tblGrid>
      <w:tr w:rsidR="00887AFC" w:rsidRPr="00983EA3" w:rsidTr="00983EA3">
        <w:trPr>
          <w:trHeight w:val="454"/>
          <w:jc w:val="center"/>
        </w:trPr>
        <w:tc>
          <w:tcPr>
            <w:tcW w:w="37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77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Czas pozostawania bez pracy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119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Kobiety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do 1 miesiąca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434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10,7%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166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od 1 - 3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947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23,3%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406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od 3 - 6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1046</w:t>
            </w:r>
          </w:p>
        </w:tc>
        <w:tc>
          <w:tcPr>
            <w:tcW w:w="1114" w:type="pct"/>
            <w:vAlign w:val="center"/>
          </w:tcPr>
          <w:p w:rsidR="00217170" w:rsidRPr="00983EA3" w:rsidRDefault="0013749A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25,7</w:t>
            </w:r>
            <w:r w:rsidR="00217170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423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od 6 - 12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693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17,1%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381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77" w:type="pct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od 12 - 24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584</w:t>
            </w:r>
          </w:p>
        </w:tc>
        <w:tc>
          <w:tcPr>
            <w:tcW w:w="1114" w:type="pct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14,4%</w:t>
            </w:r>
          </w:p>
        </w:tc>
        <w:tc>
          <w:tcPr>
            <w:tcW w:w="1119" w:type="pct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330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376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77" w:type="pct"/>
            <w:shd w:val="clear" w:color="auto" w:fill="EEECE1"/>
            <w:vAlign w:val="center"/>
          </w:tcPr>
          <w:p w:rsidR="00217170" w:rsidRPr="00983EA3" w:rsidRDefault="00217170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pow. 24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357</w:t>
            </w:r>
          </w:p>
        </w:tc>
        <w:tc>
          <w:tcPr>
            <w:tcW w:w="1114" w:type="pct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8,8%</w:t>
            </w:r>
          </w:p>
        </w:tc>
        <w:tc>
          <w:tcPr>
            <w:tcW w:w="1119" w:type="pct"/>
            <w:shd w:val="clear" w:color="auto" w:fill="EEECE1"/>
            <w:vAlign w:val="center"/>
          </w:tcPr>
          <w:p w:rsidR="00217170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191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1653" w:type="pct"/>
            <w:gridSpan w:val="2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</w:t>
            </w:r>
          </w:p>
        </w:tc>
        <w:tc>
          <w:tcPr>
            <w:tcW w:w="1114" w:type="pct"/>
            <w:vAlign w:val="center"/>
          </w:tcPr>
          <w:p w:rsidR="00887AFC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4.061</w:t>
            </w:r>
          </w:p>
        </w:tc>
        <w:tc>
          <w:tcPr>
            <w:tcW w:w="1114" w:type="pct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119" w:type="pct"/>
            <w:vAlign w:val="center"/>
          </w:tcPr>
          <w:p w:rsidR="00887AFC" w:rsidRPr="00983EA3" w:rsidRDefault="00217170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1.897</w:t>
            </w:r>
          </w:p>
        </w:tc>
      </w:tr>
    </w:tbl>
    <w:p w:rsidR="00887AFC" w:rsidRDefault="00887AFC" w:rsidP="00242AE9">
      <w:pPr>
        <w:pStyle w:val="Tekstpodstawowy"/>
        <w:ind w:right="4"/>
        <w:rPr>
          <w:b/>
          <w:i/>
          <w:szCs w:val="28"/>
        </w:rPr>
      </w:pPr>
    </w:p>
    <w:p w:rsidR="00887AFC" w:rsidRPr="004E1819" w:rsidRDefault="00887AFC" w:rsidP="00242AE9">
      <w:pPr>
        <w:ind w:right="4"/>
        <w:rPr>
          <w:b/>
          <w:i/>
          <w:smallCaps/>
          <w:color w:val="FF0000"/>
          <w:sz w:val="28"/>
          <w:szCs w:val="28"/>
        </w:rPr>
      </w:pPr>
      <w:r w:rsidRPr="000C0F7A">
        <w:rPr>
          <w:b/>
          <w:i/>
          <w:smallCaps/>
          <w:color w:val="000000" w:themeColor="text1"/>
          <w:sz w:val="32"/>
          <w:szCs w:val="32"/>
        </w:rPr>
        <w:t xml:space="preserve">6) </w:t>
      </w:r>
      <w:r w:rsidRPr="000C0F7A">
        <w:rPr>
          <w:b/>
          <w:i/>
          <w:color w:val="000000" w:themeColor="text1"/>
          <w:sz w:val="28"/>
          <w:szCs w:val="28"/>
        </w:rPr>
        <w:t>Bezrobotni według miejsca zamieszkania</w:t>
      </w:r>
      <w:r w:rsidR="000C0F7A" w:rsidRPr="000C0F7A">
        <w:rPr>
          <w:b/>
          <w:i/>
          <w:smallCaps/>
          <w:color w:val="000000" w:themeColor="text1"/>
          <w:sz w:val="32"/>
          <w:szCs w:val="32"/>
        </w:rPr>
        <w:t>.</w:t>
      </w:r>
    </w:p>
    <w:p w:rsidR="00887AFC" w:rsidRPr="00972C65" w:rsidRDefault="00887AFC" w:rsidP="00242AE9">
      <w:pPr>
        <w:pStyle w:val="Tekstpodstawowy21"/>
        <w:ind w:right="4"/>
        <w:rPr>
          <w:sz w:val="20"/>
        </w:rPr>
      </w:pPr>
    </w:p>
    <w:p w:rsidR="00887AFC" w:rsidRDefault="00887AFC" w:rsidP="00242AE9">
      <w:pPr>
        <w:ind w:right="4" w:firstLine="425"/>
        <w:jc w:val="both"/>
        <w:rPr>
          <w:sz w:val="28"/>
        </w:rPr>
      </w:pPr>
      <w:r>
        <w:rPr>
          <w:sz w:val="28"/>
        </w:rPr>
        <w:t xml:space="preserve">Liczba bezrobotnych zamieszkałych na terenach wiejskich na koniec marca </w:t>
      </w:r>
      <w:r w:rsidR="009E4FF5">
        <w:rPr>
          <w:sz w:val="28"/>
        </w:rPr>
        <w:t>2015</w:t>
      </w:r>
      <w:r>
        <w:rPr>
          <w:sz w:val="28"/>
        </w:rPr>
        <w:t xml:space="preserve"> r. wynosiła </w:t>
      </w:r>
      <w:r w:rsidR="00A81838">
        <w:rPr>
          <w:b/>
          <w:sz w:val="28"/>
        </w:rPr>
        <w:t>2</w:t>
      </w:r>
      <w:r w:rsidR="008554F5">
        <w:rPr>
          <w:b/>
          <w:sz w:val="28"/>
        </w:rPr>
        <w:t>.</w:t>
      </w:r>
      <w:r w:rsidR="00D45D95">
        <w:rPr>
          <w:b/>
          <w:sz w:val="28"/>
        </w:rPr>
        <w:t>679</w:t>
      </w:r>
      <w:r w:rsidR="008554F5">
        <w:rPr>
          <w:b/>
          <w:sz w:val="28"/>
        </w:rPr>
        <w:t xml:space="preserve"> </w:t>
      </w:r>
      <w:r>
        <w:rPr>
          <w:sz w:val="28"/>
        </w:rPr>
        <w:t>osób (w tym 1.</w:t>
      </w:r>
      <w:r w:rsidR="00D45D95">
        <w:rPr>
          <w:sz w:val="28"/>
        </w:rPr>
        <w:t>249</w:t>
      </w:r>
      <w:r>
        <w:rPr>
          <w:sz w:val="28"/>
        </w:rPr>
        <w:t xml:space="preserve"> kobiet) –</w:t>
      </w:r>
      <w:r w:rsidR="00805200">
        <w:rPr>
          <w:sz w:val="28"/>
        </w:rPr>
        <w:t xml:space="preserve"> </w:t>
      </w:r>
      <w:r w:rsidR="00D45D95">
        <w:rPr>
          <w:b/>
          <w:sz w:val="28"/>
        </w:rPr>
        <w:t>66,4</w:t>
      </w:r>
      <w:r>
        <w:rPr>
          <w:b/>
          <w:sz w:val="28"/>
        </w:rPr>
        <w:t xml:space="preserve">% </w:t>
      </w:r>
      <w:r>
        <w:rPr>
          <w:sz w:val="28"/>
        </w:rPr>
        <w:t xml:space="preserve">ogółu zarejestrowanych.  </w:t>
      </w:r>
    </w:p>
    <w:p w:rsidR="00887AFC" w:rsidRDefault="00887AFC" w:rsidP="00242AE9">
      <w:pPr>
        <w:ind w:right="4" w:firstLine="425"/>
        <w:jc w:val="both"/>
        <w:rPr>
          <w:sz w:val="28"/>
        </w:rPr>
      </w:pPr>
      <w:r>
        <w:rPr>
          <w:sz w:val="28"/>
        </w:rPr>
        <w:t>W porówn</w:t>
      </w:r>
      <w:r w:rsidR="00020CA4">
        <w:rPr>
          <w:sz w:val="28"/>
        </w:rPr>
        <w:t xml:space="preserve">aniu do analogicznego okresu </w:t>
      </w:r>
      <w:r w:rsidR="009E4FF5">
        <w:rPr>
          <w:sz w:val="28"/>
        </w:rPr>
        <w:t>2014</w:t>
      </w:r>
      <w:r w:rsidR="00020CA4">
        <w:rPr>
          <w:sz w:val="28"/>
        </w:rPr>
        <w:t xml:space="preserve"> </w:t>
      </w:r>
      <w:r>
        <w:rPr>
          <w:sz w:val="28"/>
        </w:rPr>
        <w:t xml:space="preserve">r. liczba ta </w:t>
      </w:r>
      <w:r w:rsidR="00A81838">
        <w:rPr>
          <w:sz w:val="28"/>
        </w:rPr>
        <w:t>zmniejszyła</w:t>
      </w:r>
      <w:r>
        <w:rPr>
          <w:sz w:val="28"/>
        </w:rPr>
        <w:t xml:space="preserve"> się o </w:t>
      </w:r>
      <w:r w:rsidR="00A81838">
        <w:rPr>
          <w:sz w:val="28"/>
        </w:rPr>
        <w:t>19</w:t>
      </w:r>
      <w:r w:rsidR="00D45D95">
        <w:rPr>
          <w:sz w:val="28"/>
        </w:rPr>
        <w:t>9</w:t>
      </w:r>
      <w:r w:rsidR="00020CA4">
        <w:rPr>
          <w:sz w:val="28"/>
        </w:rPr>
        <w:t xml:space="preserve"> osób tj. </w:t>
      </w:r>
      <w:r w:rsidR="00A81838">
        <w:rPr>
          <w:sz w:val="28"/>
        </w:rPr>
        <w:t>6,</w:t>
      </w:r>
      <w:r w:rsidR="00D45D95">
        <w:rPr>
          <w:sz w:val="28"/>
        </w:rPr>
        <w:t>9</w:t>
      </w:r>
      <w:r>
        <w:rPr>
          <w:sz w:val="28"/>
        </w:rPr>
        <w:t>%. W dniu 31.03.</w:t>
      </w:r>
      <w:r w:rsidR="009E4FF5">
        <w:rPr>
          <w:sz w:val="28"/>
        </w:rPr>
        <w:t>2014</w:t>
      </w:r>
      <w:r>
        <w:rPr>
          <w:sz w:val="28"/>
        </w:rPr>
        <w:t xml:space="preserve"> roku w PUP zarejestrowanych było </w:t>
      </w:r>
      <w:r w:rsidR="00D45D95">
        <w:rPr>
          <w:sz w:val="28"/>
        </w:rPr>
        <w:t>2.878</w:t>
      </w:r>
      <w:r>
        <w:rPr>
          <w:sz w:val="28"/>
        </w:rPr>
        <w:t xml:space="preserve"> osób bezrobotnych zamieszkałych na terenach wiejskich.</w:t>
      </w:r>
    </w:p>
    <w:p w:rsidR="00887AFC" w:rsidRDefault="00887AFC" w:rsidP="00242AE9">
      <w:pPr>
        <w:ind w:right="4"/>
        <w:rPr>
          <w:b/>
          <w:i/>
          <w:sz w:val="28"/>
          <w:szCs w:val="28"/>
        </w:rPr>
      </w:pPr>
    </w:p>
    <w:p w:rsidR="00887AFC" w:rsidRPr="0021238E" w:rsidRDefault="00887AFC" w:rsidP="00242AE9">
      <w:pPr>
        <w:ind w:right="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7) </w:t>
      </w:r>
      <w:r w:rsidRPr="0021238E">
        <w:rPr>
          <w:b/>
          <w:i/>
          <w:sz w:val="28"/>
          <w:szCs w:val="28"/>
        </w:rPr>
        <w:t>Bezrobocie w p</w:t>
      </w:r>
      <w:r w:rsidR="00E029FF">
        <w:rPr>
          <w:b/>
          <w:i/>
          <w:sz w:val="28"/>
          <w:szCs w:val="28"/>
        </w:rPr>
        <w:t>oszczególnych gminach powiatu.</w:t>
      </w:r>
    </w:p>
    <w:p w:rsidR="00887AFC" w:rsidRPr="00020CA4" w:rsidRDefault="00887AFC" w:rsidP="00242AE9">
      <w:pPr>
        <w:ind w:right="4"/>
        <w:rPr>
          <w:b/>
          <w:i/>
          <w:sz w:val="22"/>
        </w:rPr>
      </w:pPr>
    </w:p>
    <w:p w:rsidR="00887AFC" w:rsidRDefault="00887AFC" w:rsidP="00713925">
      <w:pPr>
        <w:pStyle w:val="Tekstpodstawowy"/>
        <w:spacing w:line="276" w:lineRule="auto"/>
        <w:ind w:right="4"/>
        <w:rPr>
          <w:color w:val="000000"/>
        </w:rPr>
      </w:pPr>
      <w:r>
        <w:rPr>
          <w:color w:val="000000"/>
        </w:rPr>
        <w:t>Według stanu z dnia 31.03.</w:t>
      </w:r>
      <w:r w:rsidR="009E4FF5">
        <w:rPr>
          <w:color w:val="000000"/>
        </w:rPr>
        <w:t>2015</w:t>
      </w:r>
      <w:r>
        <w:rPr>
          <w:color w:val="000000"/>
        </w:rPr>
        <w:t xml:space="preserve"> r. największa liczba osób bezrobotnych występowała w: </w:t>
      </w:r>
    </w:p>
    <w:p w:rsidR="00887AFC" w:rsidRDefault="00887AFC" w:rsidP="00034F22">
      <w:pPr>
        <w:pStyle w:val="Tekstpodstawowy"/>
        <w:numPr>
          <w:ilvl w:val="0"/>
          <w:numId w:val="2"/>
        </w:numPr>
        <w:tabs>
          <w:tab w:val="left" w:pos="644"/>
          <w:tab w:val="left" w:pos="709"/>
          <w:tab w:val="left" w:pos="3828"/>
        </w:tabs>
        <w:spacing w:line="276" w:lineRule="auto"/>
        <w:ind w:left="644" w:right="4"/>
        <w:rPr>
          <w:color w:val="000000"/>
        </w:rPr>
      </w:pPr>
      <w:r>
        <w:rPr>
          <w:color w:val="000000"/>
        </w:rPr>
        <w:t xml:space="preserve">mieście Biłgoraj </w:t>
      </w:r>
      <w:r w:rsidR="00713925">
        <w:rPr>
          <w:color w:val="000000"/>
        </w:rPr>
        <w:tab/>
      </w:r>
      <w:r>
        <w:rPr>
          <w:color w:val="000000"/>
        </w:rPr>
        <w:t>– 1</w:t>
      </w:r>
      <w:r w:rsidR="00713925">
        <w:rPr>
          <w:color w:val="000000"/>
        </w:rPr>
        <w:t>.</w:t>
      </w:r>
      <w:r w:rsidR="00D45D95">
        <w:rPr>
          <w:color w:val="000000"/>
        </w:rPr>
        <w:t>064</w:t>
      </w:r>
      <w:r>
        <w:rPr>
          <w:color w:val="000000"/>
        </w:rPr>
        <w:t xml:space="preserve"> os</w:t>
      </w:r>
      <w:r w:rsidR="00D45D95">
        <w:rPr>
          <w:color w:val="000000"/>
        </w:rPr>
        <w:t>o</w:t>
      </w:r>
      <w:r>
        <w:rPr>
          <w:color w:val="000000"/>
        </w:rPr>
        <w:t>b</w:t>
      </w:r>
      <w:r w:rsidR="00D45D95">
        <w:rPr>
          <w:color w:val="000000"/>
        </w:rPr>
        <w:t>y</w:t>
      </w:r>
      <w:r>
        <w:rPr>
          <w:color w:val="000000"/>
        </w:rPr>
        <w:t xml:space="preserve">  (</w:t>
      </w:r>
      <w:r w:rsidR="00D45D95">
        <w:rPr>
          <w:color w:val="000000"/>
        </w:rPr>
        <w:t>26,2</w:t>
      </w:r>
      <w:r>
        <w:rPr>
          <w:color w:val="000000"/>
        </w:rPr>
        <w:t>% ogółu),</w:t>
      </w:r>
    </w:p>
    <w:p w:rsidR="00887AFC" w:rsidRDefault="00887AFC" w:rsidP="00034F22">
      <w:pPr>
        <w:pStyle w:val="Tekstpodstawowy"/>
        <w:numPr>
          <w:ilvl w:val="0"/>
          <w:numId w:val="2"/>
        </w:numPr>
        <w:tabs>
          <w:tab w:val="left" w:pos="644"/>
          <w:tab w:val="left" w:pos="709"/>
          <w:tab w:val="left" w:pos="3828"/>
        </w:tabs>
        <w:spacing w:line="276" w:lineRule="auto"/>
        <w:ind w:left="644" w:right="4"/>
        <w:rPr>
          <w:color w:val="000000"/>
        </w:rPr>
      </w:pPr>
      <w:r>
        <w:rPr>
          <w:color w:val="000000"/>
        </w:rPr>
        <w:t xml:space="preserve">gminie Biłgoraj </w:t>
      </w:r>
      <w:r w:rsidR="00713925">
        <w:rPr>
          <w:color w:val="000000"/>
        </w:rPr>
        <w:tab/>
      </w:r>
      <w:r>
        <w:rPr>
          <w:color w:val="000000"/>
        </w:rPr>
        <w:t xml:space="preserve">– </w:t>
      </w:r>
      <w:r w:rsidR="00D45D95">
        <w:rPr>
          <w:color w:val="000000"/>
        </w:rPr>
        <w:t>645</w:t>
      </w:r>
      <w:r w:rsidR="00713925">
        <w:rPr>
          <w:color w:val="000000"/>
        </w:rPr>
        <w:t xml:space="preserve"> os</w:t>
      </w:r>
      <w:r w:rsidR="00A81838">
        <w:rPr>
          <w:color w:val="000000"/>
        </w:rPr>
        <w:t>ó</w:t>
      </w:r>
      <w:r w:rsidR="00F7468E">
        <w:rPr>
          <w:color w:val="000000"/>
        </w:rPr>
        <w:t>b</w:t>
      </w:r>
      <w:r w:rsidR="00713925">
        <w:rPr>
          <w:color w:val="000000"/>
        </w:rPr>
        <w:t xml:space="preserve"> (</w:t>
      </w:r>
      <w:r w:rsidR="00D45D95">
        <w:rPr>
          <w:color w:val="000000"/>
        </w:rPr>
        <w:t>15,9</w:t>
      </w:r>
      <w:r>
        <w:rPr>
          <w:color w:val="000000"/>
        </w:rPr>
        <w:t xml:space="preserve">% ogółu), </w:t>
      </w:r>
    </w:p>
    <w:p w:rsidR="00887AFC" w:rsidRDefault="00887AFC" w:rsidP="00034F22">
      <w:pPr>
        <w:pStyle w:val="Tekstpodstawowy"/>
        <w:numPr>
          <w:ilvl w:val="0"/>
          <w:numId w:val="2"/>
        </w:numPr>
        <w:tabs>
          <w:tab w:val="left" w:pos="644"/>
          <w:tab w:val="left" w:pos="709"/>
          <w:tab w:val="left" w:pos="3828"/>
        </w:tabs>
        <w:spacing w:line="276" w:lineRule="auto"/>
        <w:ind w:left="644" w:right="4"/>
        <w:rPr>
          <w:color w:val="000000"/>
        </w:rPr>
      </w:pPr>
      <w:r>
        <w:rPr>
          <w:color w:val="000000"/>
        </w:rPr>
        <w:t xml:space="preserve">mieście i gminie Józefów </w:t>
      </w:r>
      <w:r w:rsidR="00713925">
        <w:rPr>
          <w:color w:val="000000"/>
        </w:rPr>
        <w:tab/>
      </w:r>
      <w:r>
        <w:rPr>
          <w:color w:val="000000"/>
        </w:rPr>
        <w:t xml:space="preserve">– </w:t>
      </w:r>
      <w:r w:rsidR="00D45D95">
        <w:rPr>
          <w:color w:val="000000"/>
        </w:rPr>
        <w:t>357</w:t>
      </w:r>
      <w:r w:rsidR="00713925">
        <w:rPr>
          <w:color w:val="000000"/>
        </w:rPr>
        <w:t xml:space="preserve"> os</w:t>
      </w:r>
      <w:r w:rsidR="00D45D95">
        <w:rPr>
          <w:color w:val="000000"/>
        </w:rPr>
        <w:t>ó</w:t>
      </w:r>
      <w:r>
        <w:rPr>
          <w:color w:val="000000"/>
        </w:rPr>
        <w:t>b (</w:t>
      </w:r>
      <w:r w:rsidR="00D45D95">
        <w:rPr>
          <w:color w:val="000000"/>
        </w:rPr>
        <w:t>8,8</w:t>
      </w:r>
      <w:r>
        <w:rPr>
          <w:color w:val="000000"/>
        </w:rPr>
        <w:t xml:space="preserve">% ogółu). </w:t>
      </w:r>
    </w:p>
    <w:p w:rsidR="00887AFC" w:rsidRDefault="00887AFC" w:rsidP="00034F22">
      <w:pPr>
        <w:pStyle w:val="Tekstpodstawowy"/>
        <w:tabs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 xml:space="preserve">Najmniej bezrobotnych było w gminach: </w:t>
      </w:r>
    </w:p>
    <w:p w:rsidR="00887AFC" w:rsidRDefault="00034F22" w:rsidP="00034F22">
      <w:pPr>
        <w:pStyle w:val="Tekstpodstawowy"/>
        <w:numPr>
          <w:ilvl w:val="0"/>
          <w:numId w:val="10"/>
        </w:numPr>
        <w:tabs>
          <w:tab w:val="left" w:pos="720"/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 xml:space="preserve">Łukowa </w:t>
      </w:r>
      <w:r>
        <w:rPr>
          <w:color w:val="000000"/>
        </w:rPr>
        <w:tab/>
      </w:r>
      <w:r w:rsidR="00713925">
        <w:rPr>
          <w:color w:val="000000"/>
        </w:rPr>
        <w:t xml:space="preserve">– </w:t>
      </w:r>
      <w:r w:rsidR="00A81838">
        <w:rPr>
          <w:color w:val="000000"/>
        </w:rPr>
        <w:t>1</w:t>
      </w:r>
      <w:r w:rsidR="00D45D95">
        <w:rPr>
          <w:color w:val="000000"/>
        </w:rPr>
        <w:t>02</w:t>
      </w:r>
      <w:r w:rsidR="00887AFC">
        <w:rPr>
          <w:color w:val="000000"/>
        </w:rPr>
        <w:t xml:space="preserve"> os</w:t>
      </w:r>
      <w:r w:rsidR="00D45D95">
        <w:rPr>
          <w:color w:val="000000"/>
        </w:rPr>
        <w:t>o</w:t>
      </w:r>
      <w:r w:rsidR="00F7468E">
        <w:rPr>
          <w:color w:val="000000"/>
        </w:rPr>
        <w:t>b</w:t>
      </w:r>
      <w:r w:rsidR="00D45D95">
        <w:rPr>
          <w:color w:val="000000"/>
        </w:rPr>
        <w:t>y</w:t>
      </w:r>
      <w:r w:rsidR="00887AFC">
        <w:rPr>
          <w:color w:val="000000"/>
        </w:rPr>
        <w:t xml:space="preserve"> (</w:t>
      </w:r>
      <w:r w:rsidR="00D45D95">
        <w:rPr>
          <w:color w:val="000000"/>
        </w:rPr>
        <w:t>2,5</w:t>
      </w:r>
      <w:r w:rsidR="00887AFC">
        <w:rPr>
          <w:color w:val="000000"/>
        </w:rPr>
        <w:t>% ogółu),</w:t>
      </w:r>
    </w:p>
    <w:p w:rsidR="00A81838" w:rsidRDefault="00A81838" w:rsidP="00A81838">
      <w:pPr>
        <w:pStyle w:val="Tekstpodstawowy"/>
        <w:numPr>
          <w:ilvl w:val="0"/>
          <w:numId w:val="10"/>
        </w:numPr>
        <w:tabs>
          <w:tab w:val="left" w:pos="720"/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>Obsza</w:t>
      </w:r>
      <w:r>
        <w:rPr>
          <w:color w:val="000000"/>
        </w:rPr>
        <w:tab/>
        <w:t xml:space="preserve">– </w:t>
      </w:r>
      <w:r w:rsidR="00D45D95">
        <w:rPr>
          <w:color w:val="000000"/>
        </w:rPr>
        <w:t>114</w:t>
      </w:r>
      <w:r>
        <w:rPr>
          <w:color w:val="000000"/>
        </w:rPr>
        <w:t xml:space="preserve"> os</w:t>
      </w:r>
      <w:r w:rsidR="00D45D95">
        <w:rPr>
          <w:color w:val="000000"/>
        </w:rPr>
        <w:t>ó</w:t>
      </w:r>
      <w:r>
        <w:rPr>
          <w:color w:val="000000"/>
        </w:rPr>
        <w:t>b (</w:t>
      </w:r>
      <w:r w:rsidR="00D45D95">
        <w:rPr>
          <w:color w:val="000000"/>
        </w:rPr>
        <w:t>2,8</w:t>
      </w:r>
      <w:r>
        <w:rPr>
          <w:color w:val="000000"/>
        </w:rPr>
        <w:t>% ogółu),</w:t>
      </w:r>
    </w:p>
    <w:p w:rsidR="00887AFC" w:rsidRDefault="00F7468E" w:rsidP="00034F22">
      <w:pPr>
        <w:pStyle w:val="Tekstpodstawowy"/>
        <w:numPr>
          <w:ilvl w:val="0"/>
          <w:numId w:val="10"/>
        </w:numPr>
        <w:tabs>
          <w:tab w:val="left" w:pos="720"/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>Aleksandrów</w:t>
      </w:r>
      <w:r w:rsidR="00713925">
        <w:rPr>
          <w:color w:val="000000"/>
        </w:rPr>
        <w:tab/>
      </w:r>
      <w:r w:rsidR="00887AFC">
        <w:rPr>
          <w:color w:val="000000"/>
        </w:rPr>
        <w:t xml:space="preserve">– </w:t>
      </w:r>
      <w:r>
        <w:rPr>
          <w:color w:val="000000"/>
        </w:rPr>
        <w:t>1</w:t>
      </w:r>
      <w:r w:rsidR="00D45D95">
        <w:rPr>
          <w:color w:val="000000"/>
        </w:rPr>
        <w:t>23</w:t>
      </w:r>
      <w:r w:rsidR="00887AFC">
        <w:rPr>
          <w:color w:val="000000"/>
        </w:rPr>
        <w:t xml:space="preserve"> os</w:t>
      </w:r>
      <w:r w:rsidR="00A81838">
        <w:rPr>
          <w:color w:val="000000"/>
        </w:rPr>
        <w:t>o</w:t>
      </w:r>
      <w:r w:rsidR="00887AFC">
        <w:rPr>
          <w:color w:val="000000"/>
        </w:rPr>
        <w:t>b</w:t>
      </w:r>
      <w:r w:rsidR="00A81838">
        <w:rPr>
          <w:color w:val="000000"/>
        </w:rPr>
        <w:t>y</w:t>
      </w:r>
      <w:r w:rsidR="00887AFC">
        <w:rPr>
          <w:color w:val="000000"/>
        </w:rPr>
        <w:t xml:space="preserve"> (</w:t>
      </w:r>
      <w:r w:rsidR="00A81838">
        <w:rPr>
          <w:color w:val="000000"/>
        </w:rPr>
        <w:t>3</w:t>
      </w:r>
      <w:r w:rsidR="00887AFC">
        <w:rPr>
          <w:color w:val="000000"/>
        </w:rPr>
        <w:t>% ogółu),</w:t>
      </w:r>
    </w:p>
    <w:p w:rsidR="00887AFC" w:rsidRDefault="00A81838" w:rsidP="00034F22">
      <w:pPr>
        <w:pStyle w:val="Tekstpodstawowy"/>
        <w:tabs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>Największy spadek</w:t>
      </w:r>
      <w:r w:rsidR="00887AFC">
        <w:rPr>
          <w:color w:val="000000"/>
        </w:rPr>
        <w:t xml:space="preserve"> bezrobocia w okresie od 31.03.</w:t>
      </w:r>
      <w:r w:rsidR="009E4FF5">
        <w:rPr>
          <w:color w:val="000000"/>
        </w:rPr>
        <w:t>2014</w:t>
      </w:r>
      <w:r w:rsidR="00887AFC">
        <w:rPr>
          <w:color w:val="000000"/>
        </w:rPr>
        <w:t xml:space="preserve"> r. do 31.03.</w:t>
      </w:r>
      <w:r w:rsidR="009E4FF5">
        <w:rPr>
          <w:color w:val="000000"/>
        </w:rPr>
        <w:t>2015</w:t>
      </w:r>
      <w:r w:rsidR="00887AFC">
        <w:rPr>
          <w:color w:val="000000"/>
        </w:rPr>
        <w:t xml:space="preserve"> r. wystąpił w:</w:t>
      </w:r>
    </w:p>
    <w:p w:rsidR="006D6978" w:rsidRPr="006D6978" w:rsidRDefault="006D6978" w:rsidP="006D6978">
      <w:pPr>
        <w:pStyle w:val="Tekstpodstawowy"/>
        <w:numPr>
          <w:ilvl w:val="0"/>
          <w:numId w:val="7"/>
        </w:numPr>
        <w:tabs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 xml:space="preserve">gminie </w:t>
      </w:r>
      <w:r w:rsidR="00D45D95">
        <w:rPr>
          <w:color w:val="000000"/>
        </w:rPr>
        <w:t>Goraj</w:t>
      </w:r>
      <w:r>
        <w:rPr>
          <w:color w:val="000000"/>
        </w:rPr>
        <w:tab/>
        <w:t xml:space="preserve">– </w:t>
      </w:r>
      <w:r w:rsidR="00D45D95">
        <w:rPr>
          <w:color w:val="000000"/>
        </w:rPr>
        <w:t>20,9</w:t>
      </w:r>
      <w:r>
        <w:rPr>
          <w:color w:val="000000"/>
        </w:rPr>
        <w:t>%</w:t>
      </w:r>
    </w:p>
    <w:p w:rsidR="00A81838" w:rsidRDefault="00D45D95" w:rsidP="00034F22">
      <w:pPr>
        <w:pStyle w:val="Tekstpodstawowy"/>
        <w:numPr>
          <w:ilvl w:val="0"/>
          <w:numId w:val="7"/>
        </w:numPr>
        <w:tabs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>gminie Obsza</w:t>
      </w:r>
      <w:r w:rsidR="00A81838">
        <w:rPr>
          <w:color w:val="000000"/>
        </w:rPr>
        <w:tab/>
        <w:t xml:space="preserve">– </w:t>
      </w:r>
      <w:r>
        <w:rPr>
          <w:color w:val="000000"/>
        </w:rPr>
        <w:t>20,3</w:t>
      </w:r>
      <w:r w:rsidR="00A81838">
        <w:rPr>
          <w:color w:val="000000"/>
        </w:rPr>
        <w:t>%</w:t>
      </w:r>
    </w:p>
    <w:p w:rsidR="00887AFC" w:rsidRDefault="00A81838" w:rsidP="00034F22">
      <w:pPr>
        <w:pStyle w:val="Tekstpodstawowy"/>
        <w:numPr>
          <w:ilvl w:val="0"/>
          <w:numId w:val="7"/>
        </w:numPr>
        <w:tabs>
          <w:tab w:val="left" w:pos="3828"/>
        </w:tabs>
        <w:spacing w:line="276" w:lineRule="auto"/>
        <w:ind w:right="4"/>
        <w:rPr>
          <w:color w:val="000000"/>
        </w:rPr>
      </w:pPr>
      <w:r>
        <w:rPr>
          <w:color w:val="000000"/>
        </w:rPr>
        <w:t xml:space="preserve">gminie </w:t>
      </w:r>
      <w:r w:rsidR="00D45D95">
        <w:rPr>
          <w:color w:val="000000"/>
        </w:rPr>
        <w:t>Aleksandrów</w:t>
      </w:r>
      <w:r w:rsidR="00713925">
        <w:rPr>
          <w:color w:val="000000"/>
        </w:rPr>
        <w:tab/>
      </w:r>
      <w:r w:rsidR="00887AFC">
        <w:rPr>
          <w:color w:val="000000"/>
        </w:rPr>
        <w:t xml:space="preserve">– </w:t>
      </w:r>
      <w:r w:rsidR="00D45D95">
        <w:rPr>
          <w:color w:val="000000"/>
        </w:rPr>
        <w:t>19,1</w:t>
      </w:r>
      <w:r w:rsidR="00887AFC">
        <w:rPr>
          <w:color w:val="000000"/>
        </w:rPr>
        <w:t>%</w:t>
      </w:r>
    </w:p>
    <w:p w:rsidR="00713925" w:rsidRDefault="00713925" w:rsidP="00713925">
      <w:pPr>
        <w:suppressAutoHyphens w:val="0"/>
        <w:spacing w:line="276" w:lineRule="auto"/>
        <w:rPr>
          <w:color w:val="000000"/>
          <w:sz w:val="28"/>
        </w:rPr>
      </w:pPr>
      <w:r>
        <w:rPr>
          <w:color w:val="000000"/>
        </w:rPr>
        <w:br w:type="page"/>
      </w:r>
    </w:p>
    <w:p w:rsidR="00887AFC" w:rsidRDefault="00887AFC" w:rsidP="00242AE9">
      <w:pPr>
        <w:pStyle w:val="Tekstpodstawowy"/>
        <w:ind w:right="4"/>
        <w:rPr>
          <w:i/>
          <w:sz w:val="24"/>
        </w:rPr>
      </w:pPr>
      <w:r>
        <w:rPr>
          <w:i/>
          <w:sz w:val="24"/>
        </w:rPr>
        <w:lastRenderedPageBreak/>
        <w:t>Bezrobocie w poszczególnych gminach powiatu biłgorajskiego- 31.03.</w:t>
      </w:r>
      <w:r w:rsidR="009E4FF5">
        <w:rPr>
          <w:i/>
          <w:sz w:val="24"/>
        </w:rPr>
        <w:t>2015</w:t>
      </w:r>
      <w:r>
        <w:rPr>
          <w:i/>
          <w:sz w:val="24"/>
        </w:rPr>
        <w:t xml:space="preserve"> r.</w:t>
      </w:r>
    </w:p>
    <w:tbl>
      <w:tblPr>
        <w:tblW w:w="0" w:type="auto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4"/>
        <w:gridCol w:w="1134"/>
        <w:gridCol w:w="850"/>
        <w:gridCol w:w="851"/>
        <w:gridCol w:w="850"/>
        <w:gridCol w:w="898"/>
        <w:gridCol w:w="803"/>
        <w:gridCol w:w="709"/>
        <w:gridCol w:w="992"/>
        <w:gridCol w:w="851"/>
        <w:gridCol w:w="913"/>
      </w:tblGrid>
      <w:tr w:rsidR="00887AFC" w:rsidRPr="00983EA3" w:rsidTr="00983EA3">
        <w:trPr>
          <w:cantSplit/>
          <w:trHeight w:hRule="exact" w:val="825"/>
          <w:jc w:val="center"/>
        </w:trPr>
        <w:tc>
          <w:tcPr>
            <w:tcW w:w="1344" w:type="dxa"/>
            <w:vMerge w:val="restart"/>
            <w:shd w:val="clear" w:color="auto" w:fill="B8CCE4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sz w:val="22"/>
                <w:szCs w:val="22"/>
              </w:rPr>
              <w:t>Gmina</w:t>
            </w:r>
          </w:p>
        </w:tc>
        <w:tc>
          <w:tcPr>
            <w:tcW w:w="1134" w:type="dxa"/>
            <w:vMerge w:val="restart"/>
            <w:shd w:val="clear" w:color="auto" w:fill="B8CCE4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Bezrobotni ogółem</w:t>
            </w:r>
          </w:p>
        </w:tc>
        <w:tc>
          <w:tcPr>
            <w:tcW w:w="850" w:type="dxa"/>
            <w:vMerge w:val="restart"/>
            <w:shd w:val="clear" w:color="auto" w:fill="B8CCE4"/>
            <w:vAlign w:val="center"/>
          </w:tcPr>
          <w:p w:rsidR="00887AFC" w:rsidRPr="00983EA3" w:rsidRDefault="00887AFC" w:rsidP="008C3552">
            <w:pPr>
              <w:snapToGrid w:val="0"/>
              <w:ind w:left="-99" w:right="-67" w:firstLine="26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Bezrobotne kobiety</w:t>
            </w:r>
          </w:p>
        </w:tc>
        <w:tc>
          <w:tcPr>
            <w:tcW w:w="851" w:type="dxa"/>
            <w:vMerge w:val="restart"/>
            <w:shd w:val="clear" w:color="auto" w:fill="B8CCE4"/>
            <w:vAlign w:val="center"/>
          </w:tcPr>
          <w:p w:rsidR="00887AFC" w:rsidRPr="00983EA3" w:rsidRDefault="00887AFC" w:rsidP="008C3552">
            <w:pPr>
              <w:snapToGrid w:val="0"/>
              <w:ind w:right="-67" w:hanging="72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Uprawnieni do zasiłku</w:t>
            </w:r>
          </w:p>
        </w:tc>
        <w:tc>
          <w:tcPr>
            <w:tcW w:w="850" w:type="dxa"/>
            <w:vMerge w:val="restart"/>
            <w:shd w:val="clear" w:color="auto" w:fill="B8CCE4"/>
            <w:vAlign w:val="center"/>
          </w:tcPr>
          <w:p w:rsidR="00887AFC" w:rsidRPr="00983EA3" w:rsidRDefault="00887AFC" w:rsidP="008C3552">
            <w:pPr>
              <w:snapToGrid w:val="0"/>
              <w:ind w:left="-73" w:right="-110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Uprawnione do zasiłku kobiety</w:t>
            </w:r>
          </w:p>
        </w:tc>
        <w:tc>
          <w:tcPr>
            <w:tcW w:w="898" w:type="dxa"/>
            <w:vMerge w:val="restart"/>
            <w:shd w:val="clear" w:color="auto" w:fill="B8CCE4"/>
            <w:vAlign w:val="center"/>
          </w:tcPr>
          <w:p w:rsidR="00887AFC" w:rsidRPr="00983EA3" w:rsidRDefault="00887AFC" w:rsidP="008C3552">
            <w:pPr>
              <w:snapToGrid w:val="0"/>
              <w:ind w:right="-20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Bezrobotni zwolnieni </w:t>
            </w: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br/>
              <w:t>z winy zakładu pracy</w:t>
            </w:r>
          </w:p>
        </w:tc>
        <w:tc>
          <w:tcPr>
            <w:tcW w:w="803" w:type="dxa"/>
            <w:vMerge w:val="restart"/>
            <w:shd w:val="clear" w:color="auto" w:fill="B8CCE4"/>
            <w:vAlign w:val="center"/>
          </w:tcPr>
          <w:p w:rsidR="00887AFC" w:rsidRPr="00983EA3" w:rsidRDefault="00887AFC" w:rsidP="00020CA4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Osoby </w:t>
            </w:r>
            <w:r w:rsidR="00020CA4" w:rsidRPr="00983EA3">
              <w:rPr>
                <w:rFonts w:ascii="Arial Narrow" w:hAnsi="Arial Narrow"/>
                <w:w w:val="88"/>
                <w:sz w:val="22"/>
                <w:szCs w:val="22"/>
              </w:rPr>
              <w:t>powyżej 50</w:t>
            </w: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 roku życia</w:t>
            </w:r>
          </w:p>
        </w:tc>
        <w:tc>
          <w:tcPr>
            <w:tcW w:w="709" w:type="dxa"/>
            <w:vMerge w:val="restart"/>
            <w:shd w:val="clear" w:color="auto" w:fill="B8CCE4"/>
            <w:vAlign w:val="center"/>
          </w:tcPr>
          <w:p w:rsidR="00887AFC" w:rsidRPr="00983EA3" w:rsidRDefault="00887AFC" w:rsidP="00217170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Osoby </w:t>
            </w:r>
            <w:r w:rsidR="00020CA4"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do </w:t>
            </w:r>
            <w:r w:rsidR="00217170" w:rsidRPr="00983EA3">
              <w:rPr>
                <w:rFonts w:ascii="Arial Narrow" w:hAnsi="Arial Narrow"/>
                <w:w w:val="88"/>
                <w:sz w:val="22"/>
                <w:szCs w:val="22"/>
              </w:rPr>
              <w:t>30</w:t>
            </w: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 roku życia</w:t>
            </w:r>
          </w:p>
        </w:tc>
        <w:tc>
          <w:tcPr>
            <w:tcW w:w="992" w:type="dxa"/>
            <w:vMerge w:val="restart"/>
            <w:shd w:val="clear" w:color="auto" w:fill="B8CCE4"/>
            <w:vAlign w:val="center"/>
          </w:tcPr>
          <w:p w:rsidR="00887AFC" w:rsidRPr="00983EA3" w:rsidRDefault="00887AFC" w:rsidP="00020CA4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Bezrobotni ogółem </w:t>
            </w:r>
            <w:r w:rsidRPr="00983EA3">
              <w:rPr>
                <w:rFonts w:ascii="Arial Narrow" w:hAnsi="Arial Narrow"/>
                <w:w w:val="88"/>
              </w:rPr>
              <w:t>31.03.</w:t>
            </w:r>
            <w:r w:rsidR="009E4FF5" w:rsidRPr="00983EA3">
              <w:rPr>
                <w:rFonts w:ascii="Arial Narrow" w:hAnsi="Arial Narrow"/>
                <w:w w:val="88"/>
              </w:rPr>
              <w:t>2014</w:t>
            </w:r>
          </w:p>
        </w:tc>
        <w:tc>
          <w:tcPr>
            <w:tcW w:w="1764" w:type="dxa"/>
            <w:gridSpan w:val="2"/>
            <w:shd w:val="clear" w:color="auto" w:fill="B8CCE4"/>
            <w:vAlign w:val="bottom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 xml:space="preserve">Wzrost / spadek </w:t>
            </w: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br/>
              <w:t>w stosunku do 31.03</w:t>
            </w:r>
            <w:r w:rsidR="00020CA4" w:rsidRPr="00983EA3">
              <w:rPr>
                <w:rFonts w:ascii="Arial Narrow" w:hAnsi="Arial Narrow"/>
                <w:w w:val="88"/>
                <w:sz w:val="22"/>
                <w:szCs w:val="22"/>
              </w:rPr>
              <w:t>.</w:t>
            </w:r>
            <w:r w:rsidR="009E4FF5" w:rsidRPr="00983EA3">
              <w:rPr>
                <w:rFonts w:ascii="Arial Narrow" w:hAnsi="Arial Narrow"/>
                <w:w w:val="88"/>
                <w:sz w:val="22"/>
                <w:szCs w:val="22"/>
              </w:rPr>
              <w:t>2014</w:t>
            </w: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r.</w:t>
            </w:r>
          </w:p>
          <w:p w:rsidR="00887AFC" w:rsidRPr="00983EA3" w:rsidRDefault="00887AFC" w:rsidP="00242AE9">
            <w:pPr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</w:tr>
      <w:tr w:rsidR="00887AFC" w:rsidRPr="00983EA3" w:rsidTr="00983EA3">
        <w:trPr>
          <w:cantSplit/>
          <w:jc w:val="center"/>
        </w:trPr>
        <w:tc>
          <w:tcPr>
            <w:tcW w:w="1344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98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03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B8CCE4"/>
            <w:vAlign w:val="center"/>
          </w:tcPr>
          <w:p w:rsidR="00887AFC" w:rsidRPr="00983EA3" w:rsidRDefault="00887AFC" w:rsidP="00242AE9">
            <w:pPr>
              <w:ind w:right="4"/>
              <w:rPr>
                <w:rFonts w:ascii="Arial Narrow" w:hAnsi="Arial Narrow"/>
                <w:w w:val="88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8CCE4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2"/>
                <w:szCs w:val="22"/>
              </w:rPr>
            </w:pPr>
            <w:r w:rsidRPr="00983EA3">
              <w:rPr>
                <w:rFonts w:ascii="Arial Narrow" w:hAnsi="Arial Narrow"/>
                <w:w w:val="88"/>
                <w:sz w:val="22"/>
                <w:szCs w:val="22"/>
              </w:rPr>
              <w:t>Liczbowo</w:t>
            </w:r>
          </w:p>
        </w:tc>
        <w:tc>
          <w:tcPr>
            <w:tcW w:w="913" w:type="dxa"/>
            <w:shd w:val="clear" w:color="auto" w:fill="B8CCE4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w w:val="88"/>
                <w:sz w:val="21"/>
                <w:szCs w:val="21"/>
              </w:rPr>
            </w:pPr>
            <w:r w:rsidRPr="00983EA3">
              <w:rPr>
                <w:rFonts w:ascii="Arial Narrow" w:hAnsi="Arial Narrow"/>
                <w:w w:val="88"/>
                <w:szCs w:val="21"/>
              </w:rPr>
              <w:t>Procentowo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Biłgoraj</w:t>
            </w:r>
            <w:r w:rsidRPr="00983EA3">
              <w:rPr>
                <w:rFonts w:ascii="Arial Narrow" w:hAnsi="Arial Narrow"/>
                <w:sz w:val="16"/>
                <w:szCs w:val="16"/>
              </w:rPr>
              <w:t xml:space="preserve"> m</w:t>
            </w:r>
            <w:r w:rsidRPr="00983EA3">
              <w:rPr>
                <w:rFonts w:ascii="Arial Narrow" w:hAnsi="Arial Narrow"/>
              </w:rPr>
              <w:t>.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1064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520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160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78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70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215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338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1240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-176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-14,2%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Frampol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266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115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24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12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12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43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138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283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-17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-6,0%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Józefów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357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150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63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26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32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73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134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354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0,8%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Tarnogród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240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107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39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15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12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35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112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251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-11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-4,4%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Aleksandrów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123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61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16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14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67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152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-29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-19,1%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Biłgoraj gm.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645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312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82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35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40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138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246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678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-33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-4,9%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Biszcza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172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79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9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23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93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188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-16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-8,5%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Goraj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148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69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17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95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187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-39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-20,9%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Księżpol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267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135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40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19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16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38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145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299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-32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-10,7%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Łukowa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102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49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8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14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63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115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-13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-11,3%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Obsza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114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44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0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64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143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-29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-20,3%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Potok Górny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165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77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4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13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104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169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-4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-2,4%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Tereszpol</w:t>
            </w:r>
          </w:p>
        </w:tc>
        <w:tc>
          <w:tcPr>
            <w:tcW w:w="1134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198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73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34</w:t>
            </w:r>
          </w:p>
        </w:tc>
        <w:tc>
          <w:tcPr>
            <w:tcW w:w="850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17</w:t>
            </w:r>
          </w:p>
        </w:tc>
        <w:tc>
          <w:tcPr>
            <w:tcW w:w="898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15</w:t>
            </w:r>
          </w:p>
        </w:tc>
        <w:tc>
          <w:tcPr>
            <w:tcW w:w="80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63</w:t>
            </w:r>
          </w:p>
        </w:tc>
        <w:tc>
          <w:tcPr>
            <w:tcW w:w="709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71</w:t>
            </w:r>
          </w:p>
        </w:tc>
        <w:tc>
          <w:tcPr>
            <w:tcW w:w="992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210</w:t>
            </w:r>
          </w:p>
        </w:tc>
        <w:tc>
          <w:tcPr>
            <w:tcW w:w="851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-12</w:t>
            </w:r>
          </w:p>
        </w:tc>
        <w:tc>
          <w:tcPr>
            <w:tcW w:w="913" w:type="dxa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-5,7%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EEECE1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83EA3">
              <w:rPr>
                <w:rFonts w:ascii="Arial Narrow" w:hAnsi="Arial Narrow"/>
                <w:sz w:val="22"/>
                <w:szCs w:val="22"/>
              </w:rPr>
              <w:t>Turobin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200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106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8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5</w:t>
            </w:r>
          </w:p>
        </w:tc>
        <w:tc>
          <w:tcPr>
            <w:tcW w:w="898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5</w:t>
            </w:r>
          </w:p>
        </w:tc>
        <w:tc>
          <w:tcPr>
            <w:tcW w:w="80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24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84</w:t>
            </w:r>
          </w:p>
        </w:tc>
        <w:tc>
          <w:tcPr>
            <w:tcW w:w="992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 CE"/>
              </w:rPr>
            </w:pPr>
            <w:r w:rsidRPr="00983EA3">
              <w:rPr>
                <w:rFonts w:ascii="Arial Narrow" w:hAnsi="Arial Narrow" w:cs="Arial CE"/>
              </w:rPr>
              <w:t>205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-5</w:t>
            </w:r>
          </w:p>
        </w:tc>
        <w:tc>
          <w:tcPr>
            <w:tcW w:w="913" w:type="dxa"/>
            <w:shd w:val="clear" w:color="auto" w:fill="EEECE1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-2,4%</w:t>
            </w:r>
          </w:p>
        </w:tc>
      </w:tr>
      <w:tr w:rsidR="00217170" w:rsidRPr="00983EA3" w:rsidTr="00983EA3">
        <w:trPr>
          <w:trHeight w:val="340"/>
          <w:jc w:val="center"/>
        </w:trPr>
        <w:tc>
          <w:tcPr>
            <w:tcW w:w="1344" w:type="dxa"/>
            <w:shd w:val="clear" w:color="auto" w:fill="B8CCE4"/>
            <w:vAlign w:val="center"/>
          </w:tcPr>
          <w:p w:rsidR="00217170" w:rsidRPr="00983EA3" w:rsidRDefault="00217170" w:rsidP="006D697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4061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1897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510</w:t>
            </w:r>
          </w:p>
        </w:tc>
        <w:tc>
          <w:tcPr>
            <w:tcW w:w="850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220</w:t>
            </w:r>
          </w:p>
        </w:tc>
        <w:tc>
          <w:tcPr>
            <w:tcW w:w="898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220</w:t>
            </w:r>
          </w:p>
        </w:tc>
        <w:tc>
          <w:tcPr>
            <w:tcW w:w="803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723</w:t>
            </w:r>
          </w:p>
        </w:tc>
        <w:tc>
          <w:tcPr>
            <w:tcW w:w="709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1754</w:t>
            </w:r>
          </w:p>
        </w:tc>
        <w:tc>
          <w:tcPr>
            <w:tcW w:w="992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983EA3">
              <w:rPr>
                <w:rFonts w:ascii="Arial Narrow" w:hAnsi="Arial Narrow" w:cs="Arial"/>
                <w:b/>
                <w:bCs/>
              </w:rPr>
              <w:t>4474</w:t>
            </w:r>
          </w:p>
        </w:tc>
        <w:tc>
          <w:tcPr>
            <w:tcW w:w="851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-413</w:t>
            </w:r>
          </w:p>
        </w:tc>
        <w:tc>
          <w:tcPr>
            <w:tcW w:w="913" w:type="dxa"/>
            <w:shd w:val="clear" w:color="auto" w:fill="B8CCE4"/>
            <w:vAlign w:val="center"/>
          </w:tcPr>
          <w:p w:rsidR="00217170" w:rsidRPr="00983EA3" w:rsidRDefault="00217170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-9,2%</w:t>
            </w:r>
          </w:p>
        </w:tc>
      </w:tr>
    </w:tbl>
    <w:p w:rsidR="00D45D95" w:rsidRDefault="00D45D95">
      <w:pPr>
        <w:suppressAutoHyphens w:val="0"/>
        <w:rPr>
          <w:b/>
          <w:i/>
          <w:iCs/>
          <w:smallCaps/>
          <w:sz w:val="22"/>
          <w:szCs w:val="22"/>
        </w:rPr>
      </w:pPr>
    </w:p>
    <w:p w:rsidR="00D45D95" w:rsidRDefault="00D45D95">
      <w:pPr>
        <w:suppressAutoHyphens w:val="0"/>
        <w:rPr>
          <w:b/>
          <w:i/>
          <w:iCs/>
          <w:smallCaps/>
          <w:sz w:val="22"/>
          <w:szCs w:val="22"/>
        </w:rPr>
      </w:pPr>
    </w:p>
    <w:p w:rsidR="00D45D95" w:rsidRDefault="00D45D95">
      <w:pPr>
        <w:suppressAutoHyphens w:val="0"/>
        <w:rPr>
          <w:b/>
          <w:i/>
          <w:iCs/>
          <w:smallCaps/>
          <w:sz w:val="22"/>
          <w:szCs w:val="22"/>
        </w:rPr>
      </w:pPr>
    </w:p>
    <w:p w:rsidR="00887AFC" w:rsidRPr="00715D19" w:rsidRDefault="00887AFC" w:rsidP="00D45D95">
      <w:pPr>
        <w:suppressAutoHyphens w:val="0"/>
        <w:ind w:left="-142"/>
        <w:rPr>
          <w:b/>
          <w:i/>
          <w:iCs/>
          <w:smallCaps/>
          <w:sz w:val="22"/>
          <w:szCs w:val="22"/>
        </w:rPr>
      </w:pPr>
    </w:p>
    <w:p w:rsidR="00D45D95" w:rsidRDefault="00D45D95">
      <w:pPr>
        <w:suppressAutoHyphens w:val="0"/>
        <w:rPr>
          <w:b/>
          <w:i/>
          <w:iCs/>
          <w:smallCaps/>
          <w:sz w:val="32"/>
          <w:szCs w:val="32"/>
        </w:rPr>
      </w:pPr>
      <w:r>
        <w:rPr>
          <w:b/>
          <w:i/>
          <w:iCs/>
          <w:smallCaps/>
          <w:sz w:val="32"/>
          <w:szCs w:val="32"/>
        </w:rPr>
        <w:br w:type="page"/>
      </w:r>
    </w:p>
    <w:p w:rsidR="00D45D95" w:rsidRDefault="00D45D95" w:rsidP="00D45D95">
      <w:pPr>
        <w:spacing w:line="360" w:lineRule="auto"/>
        <w:ind w:right="4"/>
        <w:rPr>
          <w:b/>
          <w:i/>
          <w:iCs/>
          <w:smallCaps/>
          <w:sz w:val="32"/>
          <w:szCs w:val="32"/>
        </w:rPr>
      </w:pPr>
      <w:r>
        <w:rPr>
          <w:b/>
          <w:i/>
          <w:iCs/>
          <w:smallCaps/>
          <w:sz w:val="32"/>
          <w:szCs w:val="32"/>
        </w:rPr>
        <w:lastRenderedPageBreak/>
        <w:t xml:space="preserve">IV. Osoby będące w szczególnej sytuacji na rynku pracy </w:t>
      </w:r>
    </w:p>
    <w:p w:rsidR="00D45D95" w:rsidRPr="00EE44DF" w:rsidRDefault="00D45D95" w:rsidP="00D45D95">
      <w:pPr>
        <w:spacing w:line="276" w:lineRule="auto"/>
        <w:ind w:right="4" w:firstLine="708"/>
        <w:jc w:val="both"/>
        <w:rPr>
          <w:sz w:val="28"/>
          <w:szCs w:val="28"/>
        </w:rPr>
      </w:pPr>
      <w:r w:rsidRPr="0073018A">
        <w:rPr>
          <w:sz w:val="28"/>
          <w:szCs w:val="28"/>
        </w:rPr>
        <w:t>Ustawa z dnia 20 kwietnia 2004r. o promocji zatrudnienia i instytu</w:t>
      </w:r>
      <w:r>
        <w:rPr>
          <w:sz w:val="28"/>
          <w:szCs w:val="28"/>
        </w:rPr>
        <w:t>cjach rynku pracy wyróżnia sześć</w:t>
      </w:r>
      <w:r w:rsidRPr="0073018A">
        <w:rPr>
          <w:sz w:val="28"/>
          <w:szCs w:val="28"/>
        </w:rPr>
        <w:t xml:space="preserve"> </w:t>
      </w:r>
      <w:r>
        <w:rPr>
          <w:sz w:val="28"/>
          <w:szCs w:val="28"/>
        </w:rPr>
        <w:t>grup bezrobotnych, którym przysługuje pierwszeństwo w skierowaniu do udziału w programie specjalnym tj.:</w:t>
      </w:r>
    </w:p>
    <w:p w:rsidR="00D45D95" w:rsidRDefault="00D45D95" w:rsidP="00D45D95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>
        <w:rPr>
          <w:b/>
          <w:bCs/>
          <w:sz w:val="28"/>
        </w:rPr>
        <w:t>bezrobotni do 30 roku życia,</w:t>
      </w:r>
    </w:p>
    <w:p w:rsidR="00D45D95" w:rsidRDefault="00D45D95" w:rsidP="00D45D95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b w:val="0"/>
          <w:bCs/>
        </w:rPr>
      </w:pPr>
      <w:r>
        <w:rPr>
          <w:bCs/>
        </w:rPr>
        <w:t>bezrobotni długotrwale,</w:t>
      </w:r>
      <w:r>
        <w:rPr>
          <w:b w:val="0"/>
          <w:bCs/>
        </w:rPr>
        <w:t xml:space="preserve"> </w:t>
      </w:r>
    </w:p>
    <w:p w:rsidR="00D45D95" w:rsidRPr="00262684" w:rsidRDefault="00D45D95" w:rsidP="00D45D95">
      <w:pPr>
        <w:pStyle w:val="Tekstpodstawowy31"/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rPr>
          <w:b w:val="0"/>
          <w:bCs/>
        </w:rPr>
      </w:pPr>
      <w:r>
        <w:rPr>
          <w:bCs/>
        </w:rPr>
        <w:t>bezrobotni powyżej 50 roku życia,</w:t>
      </w:r>
    </w:p>
    <w:p w:rsidR="00D45D95" w:rsidRDefault="00D45D95" w:rsidP="00D45D95">
      <w:pPr>
        <w:pStyle w:val="Tekstpodstawowy31"/>
        <w:numPr>
          <w:ilvl w:val="0"/>
          <w:numId w:val="8"/>
        </w:numPr>
        <w:tabs>
          <w:tab w:val="left" w:pos="284"/>
        </w:tabs>
        <w:spacing w:line="276" w:lineRule="auto"/>
        <w:ind w:right="4"/>
        <w:rPr>
          <w:b w:val="0"/>
          <w:bCs/>
        </w:rPr>
      </w:pPr>
      <w:r w:rsidRPr="00262684">
        <w:rPr>
          <w:bCs/>
        </w:rPr>
        <w:t>bezrobotn</w:t>
      </w:r>
      <w:r>
        <w:rPr>
          <w:bCs/>
        </w:rPr>
        <w:t xml:space="preserve">i </w:t>
      </w:r>
      <w:r w:rsidRPr="00262684">
        <w:rPr>
          <w:bCs/>
        </w:rPr>
        <w:t>korzystający ze świadczeń z pomocy społecznej</w:t>
      </w:r>
      <w:r w:rsidRPr="00262684">
        <w:rPr>
          <w:b w:val="0"/>
          <w:bCs/>
        </w:rPr>
        <w:t>,</w:t>
      </w:r>
    </w:p>
    <w:p w:rsidR="00D45D95" w:rsidRPr="00262684" w:rsidRDefault="00D45D95" w:rsidP="00D45D95">
      <w:pPr>
        <w:numPr>
          <w:ilvl w:val="0"/>
          <w:numId w:val="8"/>
        </w:numPr>
        <w:tabs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 w:rsidRPr="00262684">
        <w:rPr>
          <w:b/>
          <w:bCs/>
          <w:sz w:val="28"/>
        </w:rPr>
        <w:t>bezrobotn</w:t>
      </w:r>
      <w:r>
        <w:rPr>
          <w:b/>
          <w:bCs/>
          <w:sz w:val="28"/>
        </w:rPr>
        <w:t>i</w:t>
      </w:r>
      <w:r w:rsidRPr="00262684">
        <w:rPr>
          <w:b/>
          <w:bCs/>
          <w:sz w:val="28"/>
        </w:rPr>
        <w:t xml:space="preserve"> posiadający co najmniej jedno dziecko do 6 roku życia lub co najmniej jedno dziecko niepełnosprawne do 18 roku życia,</w:t>
      </w:r>
    </w:p>
    <w:p w:rsidR="00D45D95" w:rsidRPr="00A8224E" w:rsidRDefault="00D45D95" w:rsidP="00D45D95">
      <w:pPr>
        <w:numPr>
          <w:ilvl w:val="0"/>
          <w:numId w:val="8"/>
        </w:numPr>
        <w:tabs>
          <w:tab w:val="clear" w:pos="720"/>
          <w:tab w:val="left" w:pos="284"/>
        </w:tabs>
        <w:spacing w:line="276" w:lineRule="auto"/>
        <w:ind w:right="4"/>
        <w:jc w:val="both"/>
        <w:rPr>
          <w:bCs/>
          <w:sz w:val="28"/>
        </w:rPr>
      </w:pPr>
      <w:r>
        <w:rPr>
          <w:b/>
          <w:bCs/>
          <w:sz w:val="28"/>
        </w:rPr>
        <w:t>bezrobotni niepełnosprawni.</w:t>
      </w:r>
    </w:p>
    <w:p w:rsidR="00887AFC" w:rsidRDefault="00887AFC" w:rsidP="00242AE9">
      <w:pPr>
        <w:tabs>
          <w:tab w:val="left" w:pos="284"/>
        </w:tabs>
        <w:ind w:right="4"/>
        <w:jc w:val="both"/>
        <w:rPr>
          <w:bCs/>
          <w:i/>
          <w:color w:val="000000"/>
          <w:sz w:val="16"/>
          <w:szCs w:val="16"/>
        </w:rPr>
      </w:pPr>
    </w:p>
    <w:p w:rsidR="00887AFC" w:rsidRDefault="00887AFC" w:rsidP="00242AE9">
      <w:pPr>
        <w:ind w:right="4"/>
        <w:jc w:val="both"/>
        <w:rPr>
          <w:bCs/>
          <w:i/>
          <w:sz w:val="24"/>
          <w:szCs w:val="24"/>
        </w:rPr>
      </w:pPr>
    </w:p>
    <w:p w:rsidR="00887AFC" w:rsidRPr="00E85299" w:rsidRDefault="00887AFC" w:rsidP="00242AE9">
      <w:pPr>
        <w:ind w:right="4"/>
        <w:jc w:val="both"/>
        <w:rPr>
          <w:bCs/>
          <w:i/>
          <w:sz w:val="24"/>
          <w:szCs w:val="24"/>
        </w:rPr>
      </w:pPr>
      <w:r w:rsidRPr="00E85299">
        <w:rPr>
          <w:bCs/>
          <w:i/>
          <w:sz w:val="24"/>
          <w:szCs w:val="24"/>
        </w:rPr>
        <w:t xml:space="preserve">Osoby będące w szczególnej sytuacji na rynku pracy </w:t>
      </w:r>
      <w:r w:rsidRPr="00E85299">
        <w:rPr>
          <w:bCs/>
          <w:i/>
          <w:sz w:val="24"/>
          <w:szCs w:val="24"/>
          <w:u w:val="single"/>
        </w:rPr>
        <w:t>(ogółem</w:t>
      </w:r>
      <w:r w:rsidRPr="00E85299">
        <w:rPr>
          <w:bCs/>
          <w:i/>
          <w:sz w:val="24"/>
          <w:szCs w:val="24"/>
        </w:rPr>
        <w:t>) w dniu 3</w:t>
      </w:r>
      <w:r>
        <w:rPr>
          <w:bCs/>
          <w:i/>
          <w:sz w:val="24"/>
          <w:szCs w:val="24"/>
        </w:rPr>
        <w:t>1</w:t>
      </w:r>
      <w:r w:rsidRPr="00E85299">
        <w:rPr>
          <w:bCs/>
          <w:i/>
          <w:sz w:val="24"/>
          <w:szCs w:val="24"/>
        </w:rPr>
        <w:t>.0</w:t>
      </w:r>
      <w:r>
        <w:rPr>
          <w:bCs/>
          <w:i/>
          <w:sz w:val="24"/>
          <w:szCs w:val="24"/>
        </w:rPr>
        <w:t>3.</w:t>
      </w:r>
      <w:r w:rsidR="009E4FF5">
        <w:rPr>
          <w:bCs/>
          <w:i/>
          <w:sz w:val="24"/>
          <w:szCs w:val="24"/>
        </w:rPr>
        <w:t>2015</w:t>
      </w:r>
      <w:r w:rsidRPr="00E85299">
        <w:rPr>
          <w:bCs/>
          <w:i/>
          <w:sz w:val="24"/>
          <w:szCs w:val="24"/>
        </w:rPr>
        <w:t xml:space="preserve">r. 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608"/>
        <w:gridCol w:w="2829"/>
        <w:gridCol w:w="2844"/>
      </w:tblGrid>
      <w:tr w:rsidR="00D45D95" w:rsidTr="00983EA3">
        <w:trPr>
          <w:trHeight w:val="551"/>
          <w:jc w:val="center"/>
        </w:trPr>
        <w:tc>
          <w:tcPr>
            <w:tcW w:w="2241" w:type="pct"/>
            <w:vMerge w:val="restart"/>
            <w:shd w:val="clear" w:color="auto" w:fill="C6D9F1" w:themeFill="text2" w:themeFillTint="33"/>
            <w:vAlign w:val="center"/>
          </w:tcPr>
          <w:p w:rsidR="00D45D95" w:rsidRPr="00983EA3" w:rsidRDefault="00D45D95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D45D95" w:rsidRPr="00983EA3" w:rsidRDefault="00D45D95" w:rsidP="00065662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Wyszczególnienie</w:t>
            </w:r>
          </w:p>
          <w:p w:rsidR="00D45D95" w:rsidRPr="00983EA3" w:rsidRDefault="00D45D95" w:rsidP="00065662">
            <w:pPr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759" w:type="pct"/>
            <w:gridSpan w:val="2"/>
            <w:shd w:val="clear" w:color="auto" w:fill="C6D9F1" w:themeFill="text2" w:themeFillTint="33"/>
            <w:vAlign w:val="center"/>
          </w:tcPr>
          <w:p w:rsidR="00D45D95" w:rsidRPr="00983EA3" w:rsidRDefault="00D45D95" w:rsidP="00D45D95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marzec 2015 r.</w:t>
            </w:r>
          </w:p>
        </w:tc>
      </w:tr>
      <w:tr w:rsidR="00D45D95" w:rsidTr="00983EA3">
        <w:trPr>
          <w:trHeight w:hRule="exact" w:val="423"/>
          <w:jc w:val="center"/>
        </w:trPr>
        <w:tc>
          <w:tcPr>
            <w:tcW w:w="2241" w:type="pct"/>
            <w:vMerge/>
            <w:shd w:val="clear" w:color="auto" w:fill="E6E6E6"/>
            <w:vAlign w:val="center"/>
          </w:tcPr>
          <w:p w:rsidR="00D45D95" w:rsidRPr="00983EA3" w:rsidRDefault="00D45D95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76" w:type="pct"/>
            <w:shd w:val="clear" w:color="auto" w:fill="C6D9F1" w:themeFill="text2" w:themeFillTint="33"/>
            <w:vAlign w:val="center"/>
          </w:tcPr>
          <w:p w:rsidR="00D45D95" w:rsidRPr="00983EA3" w:rsidRDefault="00D45D95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Liczbowo</w:t>
            </w:r>
          </w:p>
        </w:tc>
        <w:tc>
          <w:tcPr>
            <w:tcW w:w="1383" w:type="pct"/>
            <w:shd w:val="clear" w:color="auto" w:fill="C6D9F1" w:themeFill="text2" w:themeFillTint="33"/>
            <w:vAlign w:val="center"/>
          </w:tcPr>
          <w:p w:rsidR="00D45D95" w:rsidRPr="00983EA3" w:rsidRDefault="00D45D95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%</w:t>
            </w:r>
          </w:p>
        </w:tc>
      </w:tr>
      <w:tr w:rsidR="00071817" w:rsidRPr="000F311A" w:rsidTr="00983EA3">
        <w:trPr>
          <w:trHeight w:val="397"/>
          <w:jc w:val="center"/>
        </w:trPr>
        <w:tc>
          <w:tcPr>
            <w:tcW w:w="2241" w:type="pct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1376" w:type="pct"/>
            <w:vAlign w:val="center"/>
          </w:tcPr>
          <w:p w:rsidR="00071817" w:rsidRPr="00983EA3" w:rsidRDefault="00071817" w:rsidP="00065662">
            <w:pPr>
              <w:jc w:val="center"/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1.754</w:t>
            </w:r>
          </w:p>
        </w:tc>
        <w:tc>
          <w:tcPr>
            <w:tcW w:w="1383" w:type="pct"/>
            <w:vAlign w:val="center"/>
          </w:tcPr>
          <w:p w:rsidR="00071817" w:rsidRPr="00983EA3" w:rsidRDefault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43,2%</w:t>
            </w:r>
          </w:p>
        </w:tc>
      </w:tr>
      <w:tr w:rsidR="00DA4D5D" w:rsidTr="00983EA3">
        <w:trPr>
          <w:trHeight w:val="397"/>
          <w:jc w:val="center"/>
        </w:trPr>
        <w:tc>
          <w:tcPr>
            <w:tcW w:w="2241" w:type="pct"/>
            <w:shd w:val="clear" w:color="auto" w:fill="EEECE1" w:themeFill="background2"/>
            <w:vAlign w:val="center"/>
          </w:tcPr>
          <w:p w:rsidR="00DA4D5D" w:rsidRPr="00983EA3" w:rsidRDefault="00DA4D5D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</w:rPr>
              <w:t>Bezrobotni do 25 roku życia</w:t>
            </w:r>
          </w:p>
        </w:tc>
        <w:tc>
          <w:tcPr>
            <w:tcW w:w="1376" w:type="pct"/>
            <w:shd w:val="clear" w:color="auto" w:fill="EEECE1" w:themeFill="background2"/>
            <w:vAlign w:val="center"/>
          </w:tcPr>
          <w:p w:rsidR="00DA4D5D" w:rsidRPr="00983EA3" w:rsidRDefault="00DA4D5D" w:rsidP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920</w:t>
            </w:r>
          </w:p>
        </w:tc>
        <w:tc>
          <w:tcPr>
            <w:tcW w:w="1383" w:type="pct"/>
            <w:shd w:val="clear" w:color="auto" w:fill="EEECE1" w:themeFill="background2"/>
            <w:vAlign w:val="center"/>
          </w:tcPr>
          <w:p w:rsidR="00DA4D5D" w:rsidRPr="00983EA3" w:rsidRDefault="00DA4D5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22,7%</w:t>
            </w:r>
          </w:p>
        </w:tc>
      </w:tr>
      <w:tr w:rsidR="00071817" w:rsidTr="00DA4D5D">
        <w:trPr>
          <w:trHeight w:val="397"/>
          <w:jc w:val="center"/>
        </w:trPr>
        <w:tc>
          <w:tcPr>
            <w:tcW w:w="2241" w:type="pct"/>
            <w:shd w:val="clear" w:color="auto" w:fill="FFFFFF" w:themeFill="background1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Długotrwale bezrobotni</w:t>
            </w:r>
          </w:p>
        </w:tc>
        <w:tc>
          <w:tcPr>
            <w:tcW w:w="1376" w:type="pct"/>
            <w:shd w:val="clear" w:color="auto" w:fill="FFFFFF" w:themeFill="background1"/>
            <w:vAlign w:val="center"/>
          </w:tcPr>
          <w:p w:rsidR="00071817" w:rsidRPr="00983EA3" w:rsidRDefault="00071817" w:rsidP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1.785</w:t>
            </w:r>
          </w:p>
        </w:tc>
        <w:tc>
          <w:tcPr>
            <w:tcW w:w="1383" w:type="pct"/>
            <w:shd w:val="clear" w:color="auto" w:fill="FFFFFF" w:themeFill="background1"/>
            <w:vAlign w:val="center"/>
          </w:tcPr>
          <w:p w:rsidR="00071817" w:rsidRPr="00983EA3" w:rsidRDefault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44%</w:t>
            </w:r>
          </w:p>
        </w:tc>
      </w:tr>
      <w:tr w:rsidR="00071817" w:rsidTr="00DA4D5D">
        <w:trPr>
          <w:trHeight w:val="357"/>
          <w:jc w:val="center"/>
        </w:trPr>
        <w:tc>
          <w:tcPr>
            <w:tcW w:w="2241" w:type="pct"/>
            <w:shd w:val="clear" w:color="auto" w:fill="EEECE1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Bezrobotni powyżej 50 roku życia</w:t>
            </w:r>
          </w:p>
        </w:tc>
        <w:tc>
          <w:tcPr>
            <w:tcW w:w="1376" w:type="pct"/>
            <w:shd w:val="clear" w:color="auto" w:fill="EEECE1"/>
            <w:vAlign w:val="center"/>
          </w:tcPr>
          <w:p w:rsidR="00071817" w:rsidRPr="00983EA3" w:rsidRDefault="00071817" w:rsidP="0006566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723</w:t>
            </w:r>
          </w:p>
        </w:tc>
        <w:tc>
          <w:tcPr>
            <w:tcW w:w="1383" w:type="pct"/>
            <w:shd w:val="clear" w:color="auto" w:fill="EEECE1"/>
            <w:vAlign w:val="center"/>
          </w:tcPr>
          <w:p w:rsidR="00071817" w:rsidRPr="00983EA3" w:rsidRDefault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17,8%</w:t>
            </w:r>
          </w:p>
        </w:tc>
      </w:tr>
      <w:tr w:rsidR="00071817" w:rsidRPr="00FB58A3" w:rsidTr="00DA4D5D">
        <w:trPr>
          <w:trHeight w:hRule="exact" w:val="855"/>
          <w:jc w:val="center"/>
        </w:trPr>
        <w:tc>
          <w:tcPr>
            <w:tcW w:w="2241" w:type="pct"/>
            <w:shd w:val="clear" w:color="auto" w:fill="FFFFFF" w:themeFill="background1"/>
            <w:vAlign w:val="center"/>
          </w:tcPr>
          <w:p w:rsidR="00071817" w:rsidRPr="00983EA3" w:rsidRDefault="00071817" w:rsidP="00065662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posiadający co najmniej jedno dziecko do 6 roku życia lub co najmniej jedno dziecko niepełnosprawne do 18 roku życia,</w:t>
            </w:r>
          </w:p>
        </w:tc>
        <w:tc>
          <w:tcPr>
            <w:tcW w:w="1376" w:type="pct"/>
            <w:shd w:val="clear" w:color="auto" w:fill="FFFFFF" w:themeFill="background1"/>
            <w:vAlign w:val="center"/>
          </w:tcPr>
          <w:p w:rsidR="00071817" w:rsidRPr="00983EA3" w:rsidRDefault="00071817" w:rsidP="005246BD">
            <w:pPr>
              <w:jc w:val="center"/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72</w:t>
            </w:r>
            <w:r w:rsidR="005246BD" w:rsidRPr="00983EA3">
              <w:rPr>
                <w:rFonts w:ascii="Arial Narrow" w:hAnsi="Arial Narrow" w:cs="Arial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83" w:type="pct"/>
            <w:shd w:val="clear" w:color="auto" w:fill="FFFFFF" w:themeFill="background1"/>
            <w:vAlign w:val="center"/>
          </w:tcPr>
          <w:p w:rsidR="00071817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17,9</w:t>
            </w:r>
            <w:r w:rsidR="00071817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</w:tr>
      <w:tr w:rsidR="00071817" w:rsidTr="00DA4D5D">
        <w:trPr>
          <w:trHeight w:hRule="exact" w:val="495"/>
          <w:jc w:val="center"/>
        </w:trPr>
        <w:tc>
          <w:tcPr>
            <w:tcW w:w="2241" w:type="pct"/>
            <w:shd w:val="clear" w:color="auto" w:fill="EEECE1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  <w:szCs w:val="22"/>
              </w:rPr>
              <w:t>Niepełnosprawni</w:t>
            </w:r>
          </w:p>
        </w:tc>
        <w:tc>
          <w:tcPr>
            <w:tcW w:w="1376" w:type="pct"/>
            <w:shd w:val="clear" w:color="auto" w:fill="EEECE1"/>
            <w:vAlign w:val="center"/>
          </w:tcPr>
          <w:p w:rsidR="00071817" w:rsidRPr="00983EA3" w:rsidRDefault="00071817" w:rsidP="00065662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213</w:t>
            </w:r>
          </w:p>
        </w:tc>
        <w:tc>
          <w:tcPr>
            <w:tcW w:w="1383" w:type="pct"/>
            <w:shd w:val="clear" w:color="auto" w:fill="EEECE1"/>
            <w:vAlign w:val="center"/>
          </w:tcPr>
          <w:p w:rsidR="00071817" w:rsidRPr="00983EA3" w:rsidRDefault="0007181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5,2%</w:t>
            </w:r>
          </w:p>
        </w:tc>
      </w:tr>
    </w:tbl>
    <w:p w:rsidR="00887AFC" w:rsidRDefault="00887AFC" w:rsidP="00242AE9">
      <w:pPr>
        <w:ind w:right="4"/>
        <w:jc w:val="center"/>
        <w:rPr>
          <w:bCs/>
          <w:i/>
          <w:sz w:val="24"/>
          <w:szCs w:val="24"/>
        </w:rPr>
      </w:pPr>
    </w:p>
    <w:p w:rsidR="00887AFC" w:rsidRDefault="00887AFC" w:rsidP="00242AE9">
      <w:pPr>
        <w:ind w:right="4"/>
        <w:jc w:val="center"/>
        <w:rPr>
          <w:bCs/>
          <w:i/>
          <w:sz w:val="24"/>
          <w:szCs w:val="24"/>
        </w:rPr>
      </w:pPr>
    </w:p>
    <w:p w:rsidR="00887AFC" w:rsidRDefault="00887AFC" w:rsidP="00242AE9">
      <w:pPr>
        <w:ind w:right="4"/>
        <w:jc w:val="center"/>
        <w:rPr>
          <w:bCs/>
          <w:i/>
          <w:sz w:val="24"/>
          <w:szCs w:val="24"/>
        </w:rPr>
      </w:pPr>
    </w:p>
    <w:p w:rsidR="00887AFC" w:rsidRPr="00166868" w:rsidRDefault="00887AFC" w:rsidP="00242AE9">
      <w:pPr>
        <w:ind w:right="4"/>
        <w:jc w:val="both"/>
        <w:rPr>
          <w:bCs/>
          <w:i/>
          <w:sz w:val="24"/>
          <w:szCs w:val="24"/>
        </w:rPr>
      </w:pPr>
      <w:r w:rsidRPr="00166868">
        <w:rPr>
          <w:bCs/>
          <w:i/>
          <w:sz w:val="24"/>
          <w:szCs w:val="24"/>
        </w:rPr>
        <w:t xml:space="preserve">Liczba osób będących w szczególnej sytuacji na rynku pracy </w:t>
      </w:r>
      <w:r w:rsidRPr="00166868">
        <w:rPr>
          <w:bCs/>
          <w:i/>
          <w:sz w:val="24"/>
          <w:szCs w:val="24"/>
          <w:u w:val="single"/>
        </w:rPr>
        <w:t>rejestrujących się</w:t>
      </w:r>
      <w:r w:rsidRPr="00166868">
        <w:rPr>
          <w:bCs/>
          <w:i/>
          <w:sz w:val="24"/>
          <w:szCs w:val="24"/>
        </w:rPr>
        <w:t xml:space="preserve"> w poszczególnych miesiącach</w:t>
      </w:r>
      <w:r>
        <w:rPr>
          <w:bCs/>
          <w:i/>
          <w:sz w:val="24"/>
          <w:szCs w:val="24"/>
        </w:rPr>
        <w:t xml:space="preserve"> I kwartału</w:t>
      </w:r>
      <w:r w:rsidRPr="00166868">
        <w:rPr>
          <w:bCs/>
          <w:i/>
          <w:sz w:val="24"/>
          <w:szCs w:val="24"/>
        </w:rPr>
        <w:t xml:space="preserve"> </w:t>
      </w:r>
      <w:r w:rsidR="009E4FF5">
        <w:rPr>
          <w:bCs/>
          <w:i/>
          <w:sz w:val="24"/>
          <w:szCs w:val="24"/>
        </w:rPr>
        <w:t>2015</w:t>
      </w:r>
      <w:r w:rsidRPr="00166868">
        <w:rPr>
          <w:bCs/>
          <w:i/>
          <w:sz w:val="24"/>
          <w:szCs w:val="24"/>
        </w:rPr>
        <w:t>r.</w:t>
      </w:r>
    </w:p>
    <w:tbl>
      <w:tblPr>
        <w:tblW w:w="4616" w:type="pct"/>
        <w:jc w:val="center"/>
        <w:tblInd w:w="-2637" w:type="dxa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4959"/>
        <w:gridCol w:w="1133"/>
        <w:gridCol w:w="1133"/>
        <w:gridCol w:w="1133"/>
        <w:gridCol w:w="1133"/>
      </w:tblGrid>
      <w:tr w:rsidR="00071817" w:rsidRPr="00983EA3" w:rsidTr="00983EA3">
        <w:trPr>
          <w:trHeight w:val="409"/>
          <w:jc w:val="center"/>
        </w:trPr>
        <w:tc>
          <w:tcPr>
            <w:tcW w:w="2612" w:type="pct"/>
            <w:shd w:val="clear" w:color="auto" w:fill="C6D9F1" w:themeFill="text2" w:themeFillTint="33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Wyszczególnienie</w:t>
            </w:r>
          </w:p>
        </w:tc>
        <w:tc>
          <w:tcPr>
            <w:tcW w:w="597" w:type="pct"/>
            <w:shd w:val="clear" w:color="auto" w:fill="C6D9F1" w:themeFill="text2" w:themeFillTint="33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I</w:t>
            </w:r>
          </w:p>
        </w:tc>
        <w:tc>
          <w:tcPr>
            <w:tcW w:w="597" w:type="pct"/>
            <w:shd w:val="clear" w:color="auto" w:fill="C6D9F1" w:themeFill="text2" w:themeFillTint="33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II</w:t>
            </w:r>
          </w:p>
        </w:tc>
        <w:tc>
          <w:tcPr>
            <w:tcW w:w="597" w:type="pct"/>
            <w:shd w:val="clear" w:color="auto" w:fill="C6D9F1" w:themeFill="text2" w:themeFillTint="33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III</w:t>
            </w:r>
          </w:p>
        </w:tc>
        <w:tc>
          <w:tcPr>
            <w:tcW w:w="597" w:type="pct"/>
            <w:shd w:val="clear" w:color="auto" w:fill="C6D9F1" w:themeFill="text2" w:themeFillTint="33"/>
            <w:vAlign w:val="center"/>
          </w:tcPr>
          <w:p w:rsidR="00071817" w:rsidRPr="00983EA3" w:rsidRDefault="00071817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Razem</w:t>
            </w:r>
          </w:p>
        </w:tc>
      </w:tr>
      <w:tr w:rsidR="0069384E" w:rsidRPr="00983EA3" w:rsidTr="0069384E">
        <w:trPr>
          <w:trHeight w:val="397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69384E" w:rsidRPr="00983EA3" w:rsidRDefault="0069384E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do 30 roku życia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401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288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244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933</w:t>
            </w:r>
          </w:p>
        </w:tc>
      </w:tr>
      <w:tr w:rsidR="00DA4D5D" w:rsidRPr="00983EA3" w:rsidTr="00DA4D5D">
        <w:trPr>
          <w:trHeight w:val="397"/>
          <w:jc w:val="center"/>
        </w:trPr>
        <w:tc>
          <w:tcPr>
            <w:tcW w:w="2612" w:type="pct"/>
            <w:shd w:val="clear" w:color="auto" w:fill="EEECE1"/>
            <w:vAlign w:val="center"/>
          </w:tcPr>
          <w:p w:rsidR="00DA4D5D" w:rsidRPr="00983EA3" w:rsidRDefault="00DA4D5D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Bezrobotni do 25 roku życia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DA4D5D" w:rsidRDefault="00DA4D5D" w:rsidP="00DA4D5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213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DA4D5D" w:rsidRDefault="00DA4D5D" w:rsidP="00DA4D5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157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DA4D5D" w:rsidRDefault="00DA4D5D" w:rsidP="00DA4D5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123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DA4D5D" w:rsidRPr="00983EA3" w:rsidRDefault="00DA4D5D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493</w:t>
            </w:r>
          </w:p>
        </w:tc>
      </w:tr>
      <w:tr w:rsidR="005246BD" w:rsidRPr="00983EA3" w:rsidTr="0069384E">
        <w:trPr>
          <w:trHeight w:val="397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5246BD" w:rsidRPr="00983EA3" w:rsidRDefault="005246BD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Długotrwale bezrobotni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232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131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173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536</w:t>
            </w:r>
          </w:p>
        </w:tc>
      </w:tr>
      <w:tr w:rsidR="005246BD" w:rsidRPr="00983EA3" w:rsidTr="0069384E">
        <w:trPr>
          <w:trHeight w:val="397"/>
          <w:jc w:val="center"/>
        </w:trPr>
        <w:tc>
          <w:tcPr>
            <w:tcW w:w="2612" w:type="pct"/>
            <w:shd w:val="clear" w:color="auto" w:fill="EEECE1"/>
            <w:vAlign w:val="center"/>
          </w:tcPr>
          <w:p w:rsidR="005246BD" w:rsidRPr="00983EA3" w:rsidRDefault="005246BD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Bezrobotni powyżej 50 roku życia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100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53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63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5246BD" w:rsidRPr="00983EA3" w:rsidRDefault="005246BD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216</w:t>
            </w:r>
          </w:p>
        </w:tc>
      </w:tr>
      <w:tr w:rsidR="0069384E" w:rsidRPr="00983EA3" w:rsidTr="00DA4D5D">
        <w:trPr>
          <w:trHeight w:val="397"/>
          <w:jc w:val="center"/>
        </w:trPr>
        <w:tc>
          <w:tcPr>
            <w:tcW w:w="2612" w:type="pct"/>
            <w:shd w:val="clear" w:color="auto" w:fill="FFFFFF" w:themeFill="background1"/>
            <w:vAlign w:val="center"/>
          </w:tcPr>
          <w:p w:rsidR="0069384E" w:rsidRPr="00983EA3" w:rsidRDefault="0069384E" w:rsidP="0069384E">
            <w:pPr>
              <w:ind w:right="4"/>
              <w:jc w:val="center"/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</w:pPr>
            <w:r w:rsidRPr="00983EA3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Bezrobotni posiadający co najmniej jedno dziecko do 6 roku życia lub co najmniej jedno dziecko niepełnosprawne do 18 roku życia,</w:t>
            </w:r>
          </w:p>
        </w:tc>
        <w:tc>
          <w:tcPr>
            <w:tcW w:w="597" w:type="pct"/>
            <w:shd w:val="clear" w:color="auto" w:fill="FFFFFF" w:themeFill="background1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124</w:t>
            </w:r>
          </w:p>
        </w:tc>
        <w:tc>
          <w:tcPr>
            <w:tcW w:w="597" w:type="pct"/>
            <w:shd w:val="clear" w:color="auto" w:fill="FFFFFF" w:themeFill="background1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89</w:t>
            </w:r>
          </w:p>
        </w:tc>
        <w:tc>
          <w:tcPr>
            <w:tcW w:w="597" w:type="pct"/>
            <w:shd w:val="clear" w:color="auto" w:fill="FFFFFF" w:themeFill="background1"/>
            <w:vAlign w:val="center"/>
          </w:tcPr>
          <w:p w:rsidR="0069384E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76</w:t>
            </w:r>
          </w:p>
        </w:tc>
        <w:tc>
          <w:tcPr>
            <w:tcW w:w="597" w:type="pct"/>
            <w:shd w:val="clear" w:color="auto" w:fill="FFFFFF" w:themeFill="background1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>
              <w:rPr>
                <w:rFonts w:ascii="Arial Narrow" w:hAnsi="Arial Narrow" w:cs="Arial"/>
                <w:b/>
                <w:bCs/>
                <w:sz w:val="26"/>
                <w:szCs w:val="26"/>
              </w:rPr>
              <w:t>289</w:t>
            </w:r>
          </w:p>
        </w:tc>
      </w:tr>
      <w:tr w:rsidR="0069384E" w:rsidRPr="00983EA3" w:rsidTr="00DA4D5D">
        <w:trPr>
          <w:trHeight w:val="397"/>
          <w:jc w:val="center"/>
        </w:trPr>
        <w:tc>
          <w:tcPr>
            <w:tcW w:w="2612" w:type="pct"/>
            <w:shd w:val="clear" w:color="auto" w:fill="EEECE1"/>
            <w:vAlign w:val="center"/>
          </w:tcPr>
          <w:p w:rsidR="0069384E" w:rsidRPr="00983EA3" w:rsidRDefault="0069384E" w:rsidP="00065662">
            <w:pPr>
              <w:snapToGrid w:val="0"/>
              <w:ind w:right="4"/>
              <w:jc w:val="center"/>
              <w:rPr>
                <w:rFonts w:ascii="Arial Narrow" w:hAnsi="Arial Narrow"/>
                <w:b/>
                <w:bCs/>
              </w:rPr>
            </w:pPr>
            <w:r w:rsidRPr="00983EA3">
              <w:rPr>
                <w:rFonts w:ascii="Arial Narrow" w:hAnsi="Arial Narrow"/>
                <w:b/>
                <w:bCs/>
              </w:rPr>
              <w:t>Niepełnosprawni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48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27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32</w:t>
            </w:r>
          </w:p>
        </w:tc>
        <w:tc>
          <w:tcPr>
            <w:tcW w:w="597" w:type="pct"/>
            <w:shd w:val="clear" w:color="auto" w:fill="EEECE1"/>
            <w:vAlign w:val="center"/>
          </w:tcPr>
          <w:p w:rsidR="0069384E" w:rsidRPr="00983EA3" w:rsidRDefault="0069384E" w:rsidP="0069384E">
            <w:pPr>
              <w:jc w:val="center"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b/>
                <w:bCs/>
                <w:sz w:val="26"/>
                <w:szCs w:val="26"/>
              </w:rPr>
              <w:t>107</w:t>
            </w:r>
          </w:p>
        </w:tc>
      </w:tr>
    </w:tbl>
    <w:p w:rsidR="00887AFC" w:rsidRDefault="00887AFC" w:rsidP="00242AE9">
      <w:pPr>
        <w:ind w:right="4"/>
        <w:jc w:val="both"/>
        <w:rPr>
          <w:bCs/>
          <w:i/>
          <w:sz w:val="24"/>
          <w:szCs w:val="24"/>
        </w:rPr>
      </w:pPr>
    </w:p>
    <w:p w:rsidR="00887AFC" w:rsidRDefault="00887AFC" w:rsidP="00242AE9">
      <w:pPr>
        <w:ind w:right="4"/>
        <w:jc w:val="both"/>
        <w:rPr>
          <w:bCs/>
          <w:i/>
          <w:sz w:val="24"/>
          <w:szCs w:val="24"/>
        </w:rPr>
      </w:pPr>
    </w:p>
    <w:p w:rsidR="00D45D95" w:rsidRDefault="00D45D95">
      <w:pPr>
        <w:suppressAutoHyphens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br w:type="page"/>
      </w:r>
    </w:p>
    <w:p w:rsidR="00887AFC" w:rsidRDefault="00BB14C0" w:rsidP="00242AE9">
      <w:pPr>
        <w:ind w:right="4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lastRenderedPageBreak/>
        <w:t>1. Bezrobotna młodzież</w:t>
      </w:r>
    </w:p>
    <w:p w:rsidR="00887AFC" w:rsidRDefault="00887AFC" w:rsidP="00242AE9">
      <w:pPr>
        <w:ind w:left="142" w:right="4"/>
        <w:rPr>
          <w:i/>
          <w:iCs/>
          <w:color w:val="000000"/>
          <w:sz w:val="16"/>
        </w:rPr>
      </w:pPr>
    </w:p>
    <w:p w:rsidR="005246BD" w:rsidRDefault="005246BD" w:rsidP="005246BD">
      <w:pPr>
        <w:spacing w:line="276" w:lineRule="auto"/>
        <w:ind w:right="6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W dniu 31.</w:t>
      </w:r>
      <w:r w:rsidR="000E15EA">
        <w:rPr>
          <w:bCs/>
          <w:color w:val="000000"/>
          <w:sz w:val="28"/>
        </w:rPr>
        <w:t>03</w:t>
      </w:r>
      <w:r>
        <w:rPr>
          <w:bCs/>
          <w:color w:val="000000"/>
          <w:sz w:val="28"/>
        </w:rPr>
        <w:t>.201</w:t>
      </w:r>
      <w:r w:rsidR="000E15EA">
        <w:rPr>
          <w:bCs/>
          <w:color w:val="000000"/>
          <w:sz w:val="28"/>
        </w:rPr>
        <w:t>5</w:t>
      </w:r>
      <w:r>
        <w:rPr>
          <w:bCs/>
          <w:color w:val="000000"/>
          <w:sz w:val="28"/>
        </w:rPr>
        <w:t xml:space="preserve"> r. w PUP w Biłgoraju zarejestrowane były </w:t>
      </w:r>
      <w:r>
        <w:rPr>
          <w:b/>
          <w:color w:val="000000"/>
          <w:sz w:val="28"/>
        </w:rPr>
        <w:t>1.754</w:t>
      </w:r>
      <w:r>
        <w:rPr>
          <w:bCs/>
          <w:color w:val="000000"/>
          <w:sz w:val="28"/>
        </w:rPr>
        <w:t xml:space="preserve"> osoby do 30 roku życia, w </w:t>
      </w:r>
      <w:r>
        <w:rPr>
          <w:bCs/>
          <w:sz w:val="28"/>
        </w:rPr>
        <w:t>tym 874 kobiety.</w:t>
      </w:r>
      <w:r>
        <w:rPr>
          <w:bCs/>
          <w:color w:val="000000"/>
          <w:sz w:val="28"/>
        </w:rPr>
        <w:t xml:space="preserve"> Bezrobotna młodzież stanowiła </w:t>
      </w:r>
      <w:r>
        <w:rPr>
          <w:b/>
          <w:bCs/>
          <w:color w:val="000000"/>
          <w:sz w:val="28"/>
        </w:rPr>
        <w:t>43,2</w:t>
      </w:r>
      <w:r>
        <w:rPr>
          <w:b/>
          <w:color w:val="000000"/>
          <w:sz w:val="28"/>
        </w:rPr>
        <w:t>%</w:t>
      </w:r>
      <w:r>
        <w:rPr>
          <w:bCs/>
          <w:color w:val="000000"/>
          <w:sz w:val="28"/>
        </w:rPr>
        <w:t xml:space="preserve"> ogółu bezrobotnych.</w:t>
      </w:r>
    </w:p>
    <w:p w:rsidR="005246BD" w:rsidRDefault="005246BD" w:rsidP="005246BD">
      <w:pPr>
        <w:spacing w:line="276" w:lineRule="auto"/>
        <w:ind w:right="6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Cechą wyróżniającą grupę bezrobotnych do 30 roku życia jest duża ilość osób nie posiadających doświadczenia zawodowego - aż </w:t>
      </w:r>
      <w:r>
        <w:rPr>
          <w:b/>
          <w:bCs/>
          <w:sz w:val="28"/>
        </w:rPr>
        <w:t>49,8</w:t>
      </w:r>
      <w:r w:rsidRPr="00E242F6">
        <w:rPr>
          <w:b/>
          <w:bCs/>
          <w:sz w:val="28"/>
        </w:rPr>
        <w:t>%</w:t>
      </w:r>
      <w:r>
        <w:rPr>
          <w:bCs/>
          <w:sz w:val="28"/>
        </w:rPr>
        <w:t xml:space="preserve"> (873 osoby) stanowiły osoby, które jeszcze nigdy nie pracowały,  28,3% (497 osób) legitymowało się stażem pracy do 1 roku, 20% (350 osób) stażem pracy od 1 roku do 5 lat, a tylko 1,9 % (34 osoby) stażem od 5 do 10 lat.</w:t>
      </w:r>
    </w:p>
    <w:p w:rsidR="005246BD" w:rsidRPr="00FB58A3" w:rsidRDefault="005246BD" w:rsidP="005246BD">
      <w:pPr>
        <w:spacing w:line="276" w:lineRule="auto"/>
        <w:ind w:right="6" w:firstLine="709"/>
        <w:jc w:val="both"/>
        <w:rPr>
          <w:bCs/>
          <w:color w:val="000000"/>
          <w:sz w:val="28"/>
        </w:rPr>
      </w:pPr>
      <w:r w:rsidRPr="001F0A47">
        <w:rPr>
          <w:bCs/>
          <w:sz w:val="28"/>
        </w:rPr>
        <w:t xml:space="preserve">Biorąc pod uwagę wykształcenie najliczniejszą grupę bezrobotnych do </w:t>
      </w:r>
      <w:r>
        <w:rPr>
          <w:bCs/>
          <w:sz w:val="28"/>
        </w:rPr>
        <w:t>30</w:t>
      </w:r>
      <w:r w:rsidRPr="001F0A47">
        <w:rPr>
          <w:bCs/>
          <w:sz w:val="28"/>
        </w:rPr>
        <w:t xml:space="preserve"> roku życia stanowiły osoby z wykształceniem policealnym i średnim zawodowym -</w:t>
      </w:r>
      <w:r>
        <w:rPr>
          <w:bCs/>
          <w:sz w:val="28"/>
        </w:rPr>
        <w:t xml:space="preserve"> 545 osób</w:t>
      </w:r>
      <w:r>
        <w:rPr>
          <w:bCs/>
          <w:sz w:val="28"/>
        </w:rPr>
        <w:br/>
        <w:t>tj. 31,1% ogółu. W dalszej kolejności to bezrobotni z wykształceniem</w:t>
      </w:r>
      <w:r w:rsidRPr="008D6655">
        <w:rPr>
          <w:bCs/>
          <w:sz w:val="28"/>
        </w:rPr>
        <w:t xml:space="preserve"> </w:t>
      </w:r>
      <w:r>
        <w:rPr>
          <w:bCs/>
          <w:sz w:val="28"/>
        </w:rPr>
        <w:t>wyższym – 25,1% (441 osób), średnim ogólnokształcącym– 19,1% (335 osób), zasadniczym zawodowym – 15,2% (267 osób),</w:t>
      </w:r>
      <w:r w:rsidRPr="00D43032">
        <w:rPr>
          <w:bCs/>
          <w:sz w:val="28"/>
        </w:rPr>
        <w:t xml:space="preserve"> </w:t>
      </w:r>
      <w:r>
        <w:rPr>
          <w:bCs/>
          <w:sz w:val="28"/>
        </w:rPr>
        <w:t>gimnazjalnym i niższym – 9,5% (166 osób).</w:t>
      </w:r>
    </w:p>
    <w:p w:rsidR="00887AFC" w:rsidRDefault="001A242F" w:rsidP="00242AE9">
      <w:pPr>
        <w:ind w:right="4" w:firstLine="360"/>
        <w:jc w:val="both"/>
        <w:rPr>
          <w:bCs/>
          <w:sz w:val="28"/>
        </w:rPr>
      </w:pPr>
      <w:r w:rsidRPr="00DD3883">
        <w:rPr>
          <w:bCs/>
          <w:noProof/>
          <w:sz w:val="28"/>
          <w:lang w:eastAsia="pl-PL"/>
        </w:rPr>
        <w:drawing>
          <wp:inline distT="0" distB="0" distL="0" distR="0" wp14:anchorId="703E3ED5" wp14:editId="1EFD69F1">
            <wp:extent cx="5745539" cy="2020186"/>
            <wp:effectExtent l="0" t="0" r="7620" b="0"/>
            <wp:docPr id="9" name="Obiekt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87AFC" w:rsidRDefault="00887AFC" w:rsidP="00242AE9">
      <w:pPr>
        <w:pStyle w:val="Tekstpodstawowy"/>
        <w:ind w:right="4"/>
        <w:rPr>
          <w:i/>
          <w:sz w:val="24"/>
        </w:rPr>
      </w:pPr>
      <w:r>
        <w:rPr>
          <w:i/>
          <w:sz w:val="24"/>
        </w:rPr>
        <w:t>Bezrobotna młodzież według czasu poz</w:t>
      </w:r>
      <w:r w:rsidR="00BB14C0">
        <w:rPr>
          <w:i/>
          <w:sz w:val="24"/>
        </w:rPr>
        <w:t>ostawania bez pracy – 31.03.</w:t>
      </w:r>
      <w:r w:rsidR="009E4FF5">
        <w:rPr>
          <w:i/>
          <w:sz w:val="24"/>
        </w:rPr>
        <w:t>2015</w:t>
      </w:r>
      <w:r>
        <w:rPr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4255"/>
        <w:gridCol w:w="1721"/>
        <w:gridCol w:w="2041"/>
        <w:gridCol w:w="1543"/>
      </w:tblGrid>
      <w:tr w:rsidR="00887AFC" w:rsidRPr="00983EA3" w:rsidTr="00983EA3">
        <w:trPr>
          <w:trHeight w:val="510"/>
          <w:jc w:val="center"/>
        </w:trPr>
        <w:tc>
          <w:tcPr>
            <w:tcW w:w="31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843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209</w:t>
            </w:r>
          </w:p>
        </w:tc>
        <w:tc>
          <w:tcPr>
            <w:tcW w:w="1000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11,9%</w:t>
            </w:r>
          </w:p>
        </w:tc>
        <w:tc>
          <w:tcPr>
            <w:tcW w:w="756" w:type="pct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87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471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26,9%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213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484</w:t>
            </w:r>
          </w:p>
        </w:tc>
        <w:tc>
          <w:tcPr>
            <w:tcW w:w="1000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27,6%</w:t>
            </w:r>
          </w:p>
        </w:tc>
        <w:tc>
          <w:tcPr>
            <w:tcW w:w="756" w:type="pct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206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302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17,2%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172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223</w:t>
            </w:r>
          </w:p>
        </w:tc>
        <w:tc>
          <w:tcPr>
            <w:tcW w:w="1000" w:type="pct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12,7%</w:t>
            </w:r>
          </w:p>
        </w:tc>
        <w:tc>
          <w:tcPr>
            <w:tcW w:w="756" w:type="pct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152</w:t>
            </w:r>
          </w:p>
        </w:tc>
      </w:tr>
      <w:tr w:rsidR="005246BD" w:rsidRPr="00983EA3" w:rsidTr="00983EA3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5246BD" w:rsidRPr="00983EA3" w:rsidRDefault="005246BD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65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5246BD" w:rsidRPr="00983EA3" w:rsidRDefault="005246B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3,7%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5246BD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44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2401" w:type="pct"/>
            <w:gridSpan w:val="2"/>
            <w:vAlign w:val="center"/>
          </w:tcPr>
          <w:p w:rsidR="00887AFC" w:rsidRPr="00983EA3" w:rsidRDefault="00887AFC" w:rsidP="001261B5">
            <w:pPr>
              <w:pStyle w:val="Tekstpodstawowy"/>
              <w:snapToGrid w:val="0"/>
              <w:ind w:right="4" w:firstLine="567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</w:t>
            </w:r>
            <w:r w:rsidR="001261B5" w:rsidRPr="00983EA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843" w:type="pct"/>
            <w:vAlign w:val="center"/>
          </w:tcPr>
          <w:p w:rsidR="00887AFC" w:rsidRPr="00983EA3" w:rsidRDefault="008C60B5" w:rsidP="005246BD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</w:t>
            </w:r>
            <w:r w:rsidR="005246BD"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.754</w:t>
            </w:r>
          </w:p>
        </w:tc>
        <w:tc>
          <w:tcPr>
            <w:tcW w:w="1000" w:type="pct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vAlign w:val="center"/>
          </w:tcPr>
          <w:p w:rsidR="00887AFC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874</w:t>
            </w:r>
          </w:p>
        </w:tc>
      </w:tr>
    </w:tbl>
    <w:p w:rsidR="00887AFC" w:rsidRDefault="00887AFC" w:rsidP="00242AE9">
      <w:pPr>
        <w:pStyle w:val="Tekstpodstawowy31"/>
        <w:ind w:right="4"/>
        <w:rPr>
          <w:b w:val="0"/>
          <w:bCs/>
          <w:sz w:val="16"/>
        </w:rPr>
      </w:pPr>
    </w:p>
    <w:p w:rsidR="00887AFC" w:rsidRDefault="00887AFC" w:rsidP="00C828DC">
      <w:pPr>
        <w:pStyle w:val="Tekstpodstawowy31"/>
        <w:ind w:right="4"/>
        <w:rPr>
          <w:b w:val="0"/>
          <w:bCs/>
          <w:sz w:val="16"/>
        </w:rPr>
      </w:pPr>
    </w:p>
    <w:p w:rsidR="007B3AAB" w:rsidRDefault="007B3AAB" w:rsidP="00242AE9">
      <w:pPr>
        <w:spacing w:line="360" w:lineRule="auto"/>
        <w:ind w:left="66" w:right="4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2. Bezrobotni do 25 roku życia</w:t>
      </w:r>
    </w:p>
    <w:p w:rsidR="00EC0B6D" w:rsidRDefault="00EC0B6D" w:rsidP="00EC0B6D">
      <w:pPr>
        <w:spacing w:line="276" w:lineRule="auto"/>
        <w:ind w:left="66" w:right="4" w:firstLine="642"/>
        <w:jc w:val="both"/>
        <w:rPr>
          <w:bCs/>
          <w:sz w:val="28"/>
        </w:rPr>
      </w:pPr>
      <w:r w:rsidRPr="00F250CA">
        <w:rPr>
          <w:bCs/>
          <w:sz w:val="28"/>
        </w:rPr>
        <w:t xml:space="preserve">Według stanu na dzień </w:t>
      </w:r>
      <w:r>
        <w:rPr>
          <w:bCs/>
          <w:sz w:val="28"/>
        </w:rPr>
        <w:t>31.03.2015</w:t>
      </w:r>
      <w:r w:rsidRPr="00F250CA">
        <w:rPr>
          <w:bCs/>
          <w:sz w:val="28"/>
        </w:rPr>
        <w:t xml:space="preserve"> r. w PUP w Biłgoraju zarejestrowanych było </w:t>
      </w:r>
      <w:r>
        <w:rPr>
          <w:b/>
          <w:bCs/>
          <w:sz w:val="28"/>
        </w:rPr>
        <w:t>920</w:t>
      </w:r>
      <w:r w:rsidRPr="00F250CA">
        <w:rPr>
          <w:b/>
          <w:bCs/>
          <w:sz w:val="28"/>
        </w:rPr>
        <w:t xml:space="preserve"> </w:t>
      </w:r>
      <w:r w:rsidRPr="00F250CA">
        <w:rPr>
          <w:bCs/>
          <w:sz w:val="28"/>
        </w:rPr>
        <w:t xml:space="preserve">osób </w:t>
      </w:r>
      <w:r>
        <w:rPr>
          <w:bCs/>
          <w:sz w:val="28"/>
        </w:rPr>
        <w:t>do 25 roku</w:t>
      </w:r>
      <w:r w:rsidRPr="00F250CA">
        <w:rPr>
          <w:bCs/>
          <w:sz w:val="28"/>
        </w:rPr>
        <w:t xml:space="preserve"> życia. Jest to </w:t>
      </w:r>
      <w:r>
        <w:rPr>
          <w:b/>
          <w:sz w:val="28"/>
        </w:rPr>
        <w:t>22,7</w:t>
      </w:r>
      <w:r w:rsidRPr="00F250CA">
        <w:rPr>
          <w:b/>
          <w:sz w:val="28"/>
        </w:rPr>
        <w:t>% </w:t>
      </w:r>
      <w:r w:rsidRPr="00F250CA">
        <w:rPr>
          <w:bCs/>
          <w:sz w:val="28"/>
        </w:rPr>
        <w:t xml:space="preserve">ogółu bezrobotnych. W grupie tej </w:t>
      </w:r>
      <w:r>
        <w:rPr>
          <w:bCs/>
          <w:sz w:val="28"/>
        </w:rPr>
        <w:t>45,5</w:t>
      </w:r>
      <w:r w:rsidRPr="00F250CA">
        <w:rPr>
          <w:bCs/>
          <w:sz w:val="28"/>
        </w:rPr>
        <w:t>% (</w:t>
      </w:r>
      <w:r>
        <w:rPr>
          <w:bCs/>
          <w:sz w:val="28"/>
        </w:rPr>
        <w:t>419</w:t>
      </w:r>
      <w:r w:rsidRPr="00F250CA">
        <w:rPr>
          <w:bCs/>
          <w:sz w:val="28"/>
        </w:rPr>
        <w:t xml:space="preserve"> osób) to kobiety.</w:t>
      </w:r>
    </w:p>
    <w:p w:rsidR="00EC0B6D" w:rsidRDefault="00EC0B6D" w:rsidP="00EC0B6D">
      <w:pPr>
        <w:spacing w:line="276" w:lineRule="auto"/>
        <w:ind w:right="6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lastRenderedPageBreak/>
        <w:t xml:space="preserve">W grupie osób bezrobotnych do 25 roku życia aż </w:t>
      </w:r>
      <w:r>
        <w:rPr>
          <w:b/>
          <w:bCs/>
          <w:sz w:val="28"/>
        </w:rPr>
        <w:t>63,4</w:t>
      </w:r>
      <w:r w:rsidRPr="00E242F6">
        <w:rPr>
          <w:b/>
          <w:bCs/>
          <w:sz w:val="28"/>
        </w:rPr>
        <w:t>%</w:t>
      </w:r>
      <w:r>
        <w:rPr>
          <w:bCs/>
          <w:sz w:val="28"/>
        </w:rPr>
        <w:t xml:space="preserve"> (583 osoby) stanowiły osoby, które jeszcze nigdy nie pracowały,  25,4% (234 osoby) legitymowało się stażem pracy do 1 roku, 11% (234 osoby) stażem pracy od 1 roku do 5 lat, a tylko 0,2% (2 osoby) stażem od 5 do 10 lat.</w:t>
      </w:r>
    </w:p>
    <w:p w:rsidR="00EC0B6D" w:rsidRDefault="00EC0B6D" w:rsidP="00EC0B6D">
      <w:pPr>
        <w:spacing w:line="276" w:lineRule="auto"/>
        <w:ind w:right="6" w:firstLine="709"/>
        <w:jc w:val="both"/>
        <w:rPr>
          <w:bCs/>
          <w:sz w:val="28"/>
        </w:rPr>
      </w:pPr>
      <w:r w:rsidRPr="001F0A47">
        <w:rPr>
          <w:bCs/>
          <w:sz w:val="28"/>
        </w:rPr>
        <w:t xml:space="preserve">Biorąc pod uwagę wykształcenie najliczniejszą grupę bezrobotnych do </w:t>
      </w:r>
      <w:r>
        <w:rPr>
          <w:bCs/>
          <w:sz w:val="28"/>
        </w:rPr>
        <w:t>25</w:t>
      </w:r>
      <w:r w:rsidRPr="001F0A47">
        <w:rPr>
          <w:bCs/>
          <w:sz w:val="28"/>
        </w:rPr>
        <w:t xml:space="preserve"> roku życia stanowiły osoby z wykształceniem policealnym i średnim zawodowym -</w:t>
      </w:r>
      <w:r>
        <w:rPr>
          <w:bCs/>
          <w:sz w:val="28"/>
        </w:rPr>
        <w:t xml:space="preserve"> 339 osób</w:t>
      </w:r>
      <w:r>
        <w:rPr>
          <w:bCs/>
          <w:sz w:val="28"/>
        </w:rPr>
        <w:br/>
        <w:t>tj. 36,9% ogółu. W dalszej kolejności to bezrobotni z wykształceniem</w:t>
      </w:r>
      <w:r w:rsidRPr="008D6655">
        <w:rPr>
          <w:bCs/>
          <w:sz w:val="28"/>
        </w:rPr>
        <w:t xml:space="preserve"> </w:t>
      </w:r>
      <w:r>
        <w:rPr>
          <w:bCs/>
          <w:sz w:val="28"/>
        </w:rPr>
        <w:t>średnim ogólnokształcącym – 23,9% (220 osób), zasadniczym zawodowym – 18,8% (173 osoby), wyższym – 10,5% (97 osób),</w:t>
      </w:r>
      <w:r w:rsidRPr="00D43032">
        <w:rPr>
          <w:bCs/>
          <w:sz w:val="28"/>
        </w:rPr>
        <w:t xml:space="preserve"> </w:t>
      </w:r>
      <w:r>
        <w:rPr>
          <w:bCs/>
          <w:sz w:val="28"/>
        </w:rPr>
        <w:t>gimnazjalnym i niższym – 9,9% (91 osób).</w:t>
      </w:r>
    </w:p>
    <w:p w:rsidR="00EC0B6D" w:rsidRPr="00EC0B6D" w:rsidRDefault="00EC0B6D" w:rsidP="00EC0B6D">
      <w:pPr>
        <w:spacing w:line="276" w:lineRule="auto"/>
        <w:ind w:right="6" w:firstLine="709"/>
        <w:jc w:val="both"/>
        <w:rPr>
          <w:bCs/>
          <w:color w:val="000000"/>
          <w:sz w:val="16"/>
        </w:rPr>
      </w:pPr>
    </w:p>
    <w:p w:rsidR="00EC0B6D" w:rsidRPr="00EC0B6D" w:rsidRDefault="00EC0B6D" w:rsidP="00EC0B6D">
      <w:pPr>
        <w:pStyle w:val="Tekstpodstawowy"/>
        <w:ind w:right="4"/>
        <w:rPr>
          <w:i/>
          <w:sz w:val="24"/>
        </w:rPr>
      </w:pPr>
      <w:r>
        <w:rPr>
          <w:i/>
          <w:sz w:val="24"/>
        </w:rPr>
        <w:t>Bezrobotni do 25 roku życia według czasu pozostawania bez pracy – 31.03.2015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4255"/>
        <w:gridCol w:w="1721"/>
        <w:gridCol w:w="2041"/>
        <w:gridCol w:w="1543"/>
      </w:tblGrid>
      <w:tr w:rsidR="00EC0B6D" w:rsidRPr="00983EA3" w:rsidTr="0011326F">
        <w:trPr>
          <w:trHeight w:val="510"/>
          <w:jc w:val="center"/>
        </w:trPr>
        <w:tc>
          <w:tcPr>
            <w:tcW w:w="316" w:type="pct"/>
            <w:shd w:val="clear" w:color="auto" w:fill="B8CCE4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085" w:type="pct"/>
            <w:shd w:val="clear" w:color="auto" w:fill="B8CCE4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Czas pozostawania bez pracy w m-c</w:t>
            </w:r>
          </w:p>
        </w:tc>
        <w:tc>
          <w:tcPr>
            <w:tcW w:w="843" w:type="pct"/>
            <w:shd w:val="clear" w:color="auto" w:fill="B8CCE4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000" w:type="pct"/>
            <w:shd w:val="clear" w:color="auto" w:fill="B8CCE4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756" w:type="pct"/>
            <w:shd w:val="clear" w:color="auto" w:fill="B8CCE4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2085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do 1</w:t>
            </w:r>
          </w:p>
        </w:tc>
        <w:tc>
          <w:tcPr>
            <w:tcW w:w="843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000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12,0%</w:t>
            </w:r>
          </w:p>
        </w:tc>
        <w:tc>
          <w:tcPr>
            <w:tcW w:w="756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39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1-3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27,7%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108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2085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3-6</w:t>
            </w:r>
          </w:p>
        </w:tc>
        <w:tc>
          <w:tcPr>
            <w:tcW w:w="843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000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29,6%</w:t>
            </w:r>
          </w:p>
        </w:tc>
        <w:tc>
          <w:tcPr>
            <w:tcW w:w="756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105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6-12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165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17,9%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93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2085" w:type="pct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12-24</w:t>
            </w:r>
          </w:p>
        </w:tc>
        <w:tc>
          <w:tcPr>
            <w:tcW w:w="843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000" w:type="pct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11,0%</w:t>
            </w:r>
          </w:p>
        </w:tc>
        <w:tc>
          <w:tcPr>
            <w:tcW w:w="756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66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31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 xml:space="preserve">6. </w:t>
            </w:r>
          </w:p>
        </w:tc>
        <w:tc>
          <w:tcPr>
            <w:tcW w:w="2085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powyżej 24</w:t>
            </w:r>
          </w:p>
        </w:tc>
        <w:tc>
          <w:tcPr>
            <w:tcW w:w="843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00" w:type="pct"/>
            <w:shd w:val="clear" w:color="auto" w:fill="EEECE1"/>
            <w:vAlign w:val="center"/>
          </w:tcPr>
          <w:p w:rsidR="00EC0B6D" w:rsidRDefault="00EC0B6D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1,8%</w:t>
            </w:r>
          </w:p>
        </w:tc>
        <w:tc>
          <w:tcPr>
            <w:tcW w:w="756" w:type="pct"/>
            <w:shd w:val="clear" w:color="auto" w:fill="EEECE1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8</w:t>
            </w:r>
          </w:p>
        </w:tc>
      </w:tr>
      <w:tr w:rsidR="00EC0B6D" w:rsidRPr="00983EA3" w:rsidTr="0011326F">
        <w:trPr>
          <w:trHeight w:val="340"/>
          <w:jc w:val="center"/>
        </w:trPr>
        <w:tc>
          <w:tcPr>
            <w:tcW w:w="2401" w:type="pct"/>
            <w:gridSpan w:val="2"/>
            <w:vAlign w:val="center"/>
          </w:tcPr>
          <w:p w:rsidR="00EC0B6D" w:rsidRPr="00983EA3" w:rsidRDefault="00EC0B6D" w:rsidP="0011326F">
            <w:pPr>
              <w:pStyle w:val="Tekstpodstawowy"/>
              <w:snapToGrid w:val="0"/>
              <w:ind w:right="4" w:firstLine="567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Razem:</w:t>
            </w:r>
          </w:p>
        </w:tc>
        <w:tc>
          <w:tcPr>
            <w:tcW w:w="843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920</w:t>
            </w:r>
          </w:p>
        </w:tc>
        <w:tc>
          <w:tcPr>
            <w:tcW w:w="1000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756" w:type="pct"/>
            <w:vAlign w:val="center"/>
          </w:tcPr>
          <w:p w:rsidR="00EC0B6D" w:rsidRPr="00983EA3" w:rsidRDefault="00EC0B6D" w:rsidP="0011326F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419</w:t>
            </w:r>
          </w:p>
        </w:tc>
      </w:tr>
    </w:tbl>
    <w:p w:rsidR="007B3AAB" w:rsidRPr="00EC0B6D" w:rsidRDefault="007B3AAB" w:rsidP="00242AE9">
      <w:pPr>
        <w:spacing w:line="360" w:lineRule="auto"/>
        <w:ind w:left="66" w:right="4"/>
        <w:rPr>
          <w:b/>
          <w:i/>
          <w:iCs/>
          <w:sz w:val="22"/>
          <w:szCs w:val="32"/>
        </w:rPr>
      </w:pPr>
    </w:p>
    <w:p w:rsidR="00887AFC" w:rsidRDefault="007B3AAB" w:rsidP="00242AE9">
      <w:pPr>
        <w:spacing w:line="360" w:lineRule="auto"/>
        <w:ind w:left="66" w:right="4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3</w:t>
      </w:r>
      <w:r w:rsidR="00887AFC">
        <w:rPr>
          <w:b/>
          <w:i/>
          <w:iCs/>
          <w:sz w:val="32"/>
          <w:szCs w:val="32"/>
        </w:rPr>
        <w:t>. Długotrwale bezrobotni</w:t>
      </w:r>
    </w:p>
    <w:p w:rsidR="005A38BF" w:rsidRPr="00C828DC" w:rsidRDefault="00887AFC" w:rsidP="00C828DC">
      <w:pPr>
        <w:pStyle w:val="Tekstpodstawowy31"/>
        <w:spacing w:line="276" w:lineRule="auto"/>
        <w:ind w:left="12" w:right="4" w:firstLine="696"/>
        <w:rPr>
          <w:b w:val="0"/>
          <w:bCs/>
        </w:rPr>
      </w:pPr>
      <w:r w:rsidRPr="000E201C">
        <w:rPr>
          <w:b w:val="0"/>
          <w:bCs/>
        </w:rPr>
        <w:t>Na dzień 3</w:t>
      </w:r>
      <w:r>
        <w:rPr>
          <w:b w:val="0"/>
          <w:bCs/>
        </w:rPr>
        <w:t>1</w:t>
      </w:r>
      <w:r w:rsidRPr="000E201C">
        <w:rPr>
          <w:b w:val="0"/>
          <w:bCs/>
        </w:rPr>
        <w:t>.0</w:t>
      </w:r>
      <w:r>
        <w:rPr>
          <w:b w:val="0"/>
          <w:bCs/>
        </w:rPr>
        <w:t>3</w:t>
      </w:r>
      <w:r w:rsidRPr="000E201C">
        <w:rPr>
          <w:b w:val="0"/>
          <w:bCs/>
        </w:rPr>
        <w:t>.</w:t>
      </w:r>
      <w:r w:rsidR="009E4FF5">
        <w:rPr>
          <w:b w:val="0"/>
          <w:bCs/>
        </w:rPr>
        <w:t>2015</w:t>
      </w:r>
      <w:r w:rsidR="002E11AB">
        <w:rPr>
          <w:b w:val="0"/>
          <w:bCs/>
        </w:rPr>
        <w:t>r. w ewidencji Urzędu figurował</w:t>
      </w:r>
      <w:r w:rsidR="001A242F">
        <w:rPr>
          <w:b w:val="0"/>
          <w:bCs/>
        </w:rPr>
        <w:t>o</w:t>
      </w:r>
      <w:r w:rsidR="00262FB5">
        <w:rPr>
          <w:b w:val="0"/>
          <w:bCs/>
        </w:rPr>
        <w:t xml:space="preserve"> </w:t>
      </w:r>
      <w:r>
        <w:rPr>
          <w:bCs/>
        </w:rPr>
        <w:t>1</w:t>
      </w:r>
      <w:r w:rsidR="0036486F">
        <w:rPr>
          <w:bCs/>
        </w:rPr>
        <w:t>.</w:t>
      </w:r>
      <w:r w:rsidR="001A242F">
        <w:rPr>
          <w:bCs/>
        </w:rPr>
        <w:t>785</w:t>
      </w:r>
      <w:r>
        <w:rPr>
          <w:b w:val="0"/>
          <w:bCs/>
        </w:rPr>
        <w:t xml:space="preserve"> os</w:t>
      </w:r>
      <w:r w:rsidR="001A242F">
        <w:rPr>
          <w:b w:val="0"/>
          <w:bCs/>
        </w:rPr>
        <w:t>ó</w:t>
      </w:r>
      <w:r>
        <w:rPr>
          <w:b w:val="0"/>
          <w:bCs/>
        </w:rPr>
        <w:t>b długotrwale bezrobotn</w:t>
      </w:r>
      <w:r w:rsidR="001A242F">
        <w:rPr>
          <w:b w:val="0"/>
          <w:bCs/>
        </w:rPr>
        <w:t>ych</w:t>
      </w:r>
      <w:r w:rsidRPr="000E201C">
        <w:rPr>
          <w:b w:val="0"/>
          <w:bCs/>
        </w:rPr>
        <w:t xml:space="preserve"> (tj.</w:t>
      </w:r>
      <w:r w:rsidR="00805200">
        <w:rPr>
          <w:b w:val="0"/>
          <w:bCs/>
        </w:rPr>
        <w:t xml:space="preserve"> </w:t>
      </w:r>
      <w:r w:rsidR="001A242F">
        <w:t>44</w:t>
      </w:r>
      <w:r w:rsidRPr="000E201C">
        <w:t>%</w:t>
      </w:r>
      <w:r>
        <w:rPr>
          <w:b w:val="0"/>
          <w:bCs/>
        </w:rPr>
        <w:t xml:space="preserve"> ogółu), </w:t>
      </w:r>
      <w:r w:rsidRPr="000E201C">
        <w:rPr>
          <w:b w:val="0"/>
          <w:bCs/>
        </w:rPr>
        <w:t>w tym </w:t>
      </w:r>
      <w:r w:rsidR="001A242F">
        <w:rPr>
          <w:b w:val="0"/>
          <w:bCs/>
        </w:rPr>
        <w:t>927</w:t>
      </w:r>
      <w:r>
        <w:rPr>
          <w:b w:val="0"/>
          <w:bCs/>
        </w:rPr>
        <w:t> kobiet </w:t>
      </w:r>
      <w:r w:rsidR="00763F7C">
        <w:rPr>
          <w:b w:val="0"/>
          <w:bCs/>
        </w:rPr>
        <w:t>-</w:t>
      </w:r>
      <w:r w:rsidRPr="000E201C">
        <w:rPr>
          <w:b w:val="0"/>
          <w:bCs/>
        </w:rPr>
        <w:t> </w:t>
      </w:r>
      <w:r w:rsidR="008C60B5">
        <w:rPr>
          <w:b w:val="0"/>
          <w:bCs/>
        </w:rPr>
        <w:t>4</w:t>
      </w:r>
      <w:r w:rsidR="001A242F">
        <w:rPr>
          <w:b w:val="0"/>
          <w:bCs/>
        </w:rPr>
        <w:t>8</w:t>
      </w:r>
      <w:r w:rsidR="008C60B5">
        <w:rPr>
          <w:b w:val="0"/>
          <w:bCs/>
        </w:rPr>
        <w:t>,9</w:t>
      </w:r>
      <w:r w:rsidRPr="000E201C">
        <w:rPr>
          <w:b w:val="0"/>
          <w:bCs/>
        </w:rPr>
        <w:t xml:space="preserve">% ogółu </w:t>
      </w:r>
      <w:r>
        <w:rPr>
          <w:b w:val="0"/>
          <w:bCs/>
        </w:rPr>
        <w:t xml:space="preserve">bezrobotnych kobiet. </w:t>
      </w:r>
      <w:r w:rsidR="00C828DC">
        <w:rPr>
          <w:b w:val="0"/>
          <w:bCs/>
        </w:rPr>
        <w:br/>
      </w:r>
      <w:r w:rsidRPr="000E201C">
        <w:rPr>
          <w:b w:val="0"/>
          <w:bCs/>
        </w:rPr>
        <w:t xml:space="preserve">W porównaniu do </w:t>
      </w:r>
      <w:r>
        <w:rPr>
          <w:b w:val="0"/>
          <w:bCs/>
        </w:rPr>
        <w:t xml:space="preserve">marca </w:t>
      </w:r>
      <w:r w:rsidR="009E4FF5">
        <w:rPr>
          <w:b w:val="0"/>
          <w:bCs/>
        </w:rPr>
        <w:t>2014</w:t>
      </w:r>
      <w:r w:rsidRPr="000E201C">
        <w:rPr>
          <w:b w:val="0"/>
          <w:bCs/>
        </w:rPr>
        <w:t xml:space="preserve"> roku liczba długotrwale bezrobotnych </w:t>
      </w:r>
      <w:r w:rsidR="00FA1E36">
        <w:rPr>
          <w:b w:val="0"/>
          <w:bCs/>
        </w:rPr>
        <w:t>z</w:t>
      </w:r>
      <w:r w:rsidR="00677E45">
        <w:rPr>
          <w:b w:val="0"/>
          <w:bCs/>
        </w:rPr>
        <w:t>mniejszyła</w:t>
      </w:r>
      <w:r>
        <w:rPr>
          <w:b w:val="0"/>
          <w:bCs/>
        </w:rPr>
        <w:t xml:space="preserve"> się o </w:t>
      </w:r>
      <w:r w:rsidR="00677E45">
        <w:rPr>
          <w:b w:val="0"/>
          <w:bCs/>
        </w:rPr>
        <w:t>7,7</w:t>
      </w:r>
      <w:r>
        <w:rPr>
          <w:b w:val="0"/>
          <w:bCs/>
        </w:rPr>
        <w:t>% (</w:t>
      </w:r>
      <w:r w:rsidR="00677E45">
        <w:rPr>
          <w:b w:val="0"/>
          <w:bCs/>
        </w:rPr>
        <w:t>148</w:t>
      </w:r>
      <w:r>
        <w:rPr>
          <w:b w:val="0"/>
          <w:bCs/>
        </w:rPr>
        <w:t xml:space="preserve"> os</w:t>
      </w:r>
      <w:r w:rsidR="00A41A33">
        <w:rPr>
          <w:b w:val="0"/>
          <w:bCs/>
        </w:rPr>
        <w:t>ó</w:t>
      </w:r>
      <w:r>
        <w:rPr>
          <w:b w:val="0"/>
          <w:bCs/>
        </w:rPr>
        <w:t>b),</w:t>
      </w:r>
      <w:r w:rsidR="005A38BF">
        <w:rPr>
          <w:b w:val="0"/>
          <w:bCs/>
        </w:rPr>
        <w:t xml:space="preserve"> </w:t>
      </w:r>
      <w:r w:rsidR="00D92AD9">
        <w:rPr>
          <w:b w:val="0"/>
          <w:bCs/>
        </w:rPr>
        <w:t>wówczas</w:t>
      </w:r>
      <w:r w:rsidR="005A38BF">
        <w:rPr>
          <w:b w:val="0"/>
          <w:bCs/>
        </w:rPr>
        <w:t xml:space="preserve"> </w:t>
      </w:r>
      <w:r>
        <w:rPr>
          <w:b w:val="0"/>
          <w:bCs/>
        </w:rPr>
        <w:t>w</w:t>
      </w:r>
      <w:r w:rsidR="00D92AD9">
        <w:rPr>
          <w:b w:val="0"/>
          <w:bCs/>
        </w:rPr>
        <w:t xml:space="preserve"> </w:t>
      </w:r>
      <w:r>
        <w:rPr>
          <w:b w:val="0"/>
          <w:bCs/>
        </w:rPr>
        <w:t>ewidencji</w:t>
      </w:r>
      <w:r w:rsidR="00D92AD9">
        <w:rPr>
          <w:b w:val="0"/>
          <w:bCs/>
        </w:rPr>
        <w:t xml:space="preserve"> figurował</w:t>
      </w:r>
      <w:r w:rsidR="00677E45">
        <w:rPr>
          <w:b w:val="0"/>
          <w:bCs/>
        </w:rPr>
        <w:t>y</w:t>
      </w:r>
      <w:r w:rsidR="00D92AD9">
        <w:rPr>
          <w:b w:val="0"/>
          <w:bCs/>
        </w:rPr>
        <w:t xml:space="preserve"> </w:t>
      </w:r>
      <w:r>
        <w:rPr>
          <w:b w:val="0"/>
          <w:bCs/>
        </w:rPr>
        <w:t>1</w:t>
      </w:r>
      <w:r w:rsidR="005A38BF">
        <w:rPr>
          <w:b w:val="0"/>
          <w:bCs/>
        </w:rPr>
        <w:t>.</w:t>
      </w:r>
      <w:r w:rsidR="00677E45">
        <w:rPr>
          <w:b w:val="0"/>
          <w:bCs/>
        </w:rPr>
        <w:t>933</w:t>
      </w:r>
      <w:r w:rsidR="00D92AD9">
        <w:rPr>
          <w:b w:val="0"/>
          <w:bCs/>
        </w:rPr>
        <w:t xml:space="preserve"> </w:t>
      </w:r>
      <w:r w:rsidR="00677E45">
        <w:rPr>
          <w:b w:val="0"/>
          <w:bCs/>
        </w:rPr>
        <w:t>osoby</w:t>
      </w:r>
      <w:r w:rsidR="00D92AD9">
        <w:rPr>
          <w:b w:val="0"/>
          <w:bCs/>
        </w:rPr>
        <w:t xml:space="preserve"> </w:t>
      </w:r>
      <w:r>
        <w:rPr>
          <w:b w:val="0"/>
          <w:bCs/>
        </w:rPr>
        <w:t>długotrwale</w:t>
      </w:r>
      <w:r w:rsidR="00D92AD9">
        <w:rPr>
          <w:b w:val="0"/>
          <w:bCs/>
        </w:rPr>
        <w:t xml:space="preserve"> </w:t>
      </w:r>
      <w:r>
        <w:rPr>
          <w:b w:val="0"/>
          <w:bCs/>
        </w:rPr>
        <w:t>bezrobotn</w:t>
      </w:r>
      <w:r w:rsidR="00677E45">
        <w:rPr>
          <w:b w:val="0"/>
          <w:bCs/>
        </w:rPr>
        <w:t>e</w:t>
      </w:r>
      <w:r>
        <w:rPr>
          <w:b w:val="0"/>
          <w:bCs/>
        </w:rPr>
        <w:t>.</w:t>
      </w:r>
    </w:p>
    <w:p w:rsidR="00887AFC" w:rsidRPr="000D452A" w:rsidRDefault="00887AFC" w:rsidP="00242AE9">
      <w:pPr>
        <w:pStyle w:val="Tekstpodstawowy"/>
        <w:ind w:right="4"/>
        <w:rPr>
          <w:i/>
          <w:sz w:val="24"/>
          <w:szCs w:val="24"/>
        </w:rPr>
      </w:pPr>
      <w:r w:rsidRPr="000D452A">
        <w:rPr>
          <w:i/>
          <w:sz w:val="24"/>
          <w:szCs w:val="24"/>
        </w:rPr>
        <w:t>Długotrwale bezrobotni według czasu pozostawania bez pracy – 3</w:t>
      </w:r>
      <w:r>
        <w:rPr>
          <w:i/>
          <w:sz w:val="24"/>
          <w:szCs w:val="24"/>
        </w:rPr>
        <w:t>1</w:t>
      </w:r>
      <w:r w:rsidRPr="000D452A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3</w:t>
      </w:r>
      <w:r w:rsidRPr="000D452A">
        <w:rPr>
          <w:i/>
          <w:sz w:val="24"/>
          <w:szCs w:val="24"/>
        </w:rPr>
        <w:t>.</w:t>
      </w:r>
      <w:r w:rsidR="009E4FF5">
        <w:rPr>
          <w:i/>
          <w:sz w:val="24"/>
          <w:szCs w:val="24"/>
        </w:rPr>
        <w:t>2015</w:t>
      </w:r>
      <w:r w:rsidR="002C50CF">
        <w:rPr>
          <w:i/>
          <w:sz w:val="24"/>
          <w:szCs w:val="24"/>
        </w:rPr>
        <w:t xml:space="preserve"> </w:t>
      </w:r>
      <w:r w:rsidRPr="000D452A">
        <w:rPr>
          <w:i/>
          <w:sz w:val="24"/>
          <w:szCs w:val="24"/>
        </w:rPr>
        <w:t>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3684"/>
        <w:gridCol w:w="1702"/>
        <w:gridCol w:w="2143"/>
        <w:gridCol w:w="2037"/>
      </w:tblGrid>
      <w:tr w:rsidR="00887AFC" w:rsidRPr="00983EA3" w:rsidTr="00983EA3">
        <w:trPr>
          <w:trHeight w:val="319"/>
          <w:jc w:val="center"/>
        </w:trPr>
        <w:tc>
          <w:tcPr>
            <w:tcW w:w="313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</w:rPr>
              <w:t>Lp.</w:t>
            </w:r>
          </w:p>
        </w:tc>
        <w:tc>
          <w:tcPr>
            <w:tcW w:w="1805" w:type="pct"/>
            <w:shd w:val="clear" w:color="auto" w:fill="B8CCE4"/>
            <w:vAlign w:val="center"/>
          </w:tcPr>
          <w:p w:rsidR="00887AF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</w:rPr>
              <w:t xml:space="preserve">Czas pozostawania bez pracy </w:t>
            </w:r>
            <w:r w:rsidR="00887AFC" w:rsidRPr="00983EA3">
              <w:rPr>
                <w:rFonts w:ascii="Arial Narrow" w:hAnsi="Arial Narrow"/>
                <w:b/>
                <w:bCs/>
                <w:sz w:val="22"/>
              </w:rPr>
              <w:t>w m-c</w:t>
            </w:r>
          </w:p>
        </w:tc>
        <w:tc>
          <w:tcPr>
            <w:tcW w:w="83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</w:rPr>
              <w:t>Ogółem</w:t>
            </w:r>
          </w:p>
        </w:tc>
        <w:tc>
          <w:tcPr>
            <w:tcW w:w="1050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</w:rPr>
              <w:t>Wskaźnik %</w:t>
            </w:r>
          </w:p>
        </w:tc>
        <w:tc>
          <w:tcPr>
            <w:tcW w:w="998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983EA3">
              <w:rPr>
                <w:rFonts w:ascii="Arial Narrow" w:hAnsi="Arial Narrow"/>
                <w:b/>
                <w:bCs/>
                <w:sz w:val="22"/>
              </w:rPr>
              <w:t>Kobiety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05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do 1</w:t>
            </w:r>
          </w:p>
        </w:tc>
        <w:tc>
          <w:tcPr>
            <w:tcW w:w="834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050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3,5%</w:t>
            </w:r>
          </w:p>
        </w:tc>
        <w:tc>
          <w:tcPr>
            <w:tcW w:w="998" w:type="pct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25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05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1-3</w:t>
            </w:r>
          </w:p>
        </w:tc>
        <w:tc>
          <w:tcPr>
            <w:tcW w:w="834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179</w:t>
            </w:r>
          </w:p>
        </w:tc>
        <w:tc>
          <w:tcPr>
            <w:tcW w:w="1050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10%</w:t>
            </w:r>
          </w:p>
        </w:tc>
        <w:tc>
          <w:tcPr>
            <w:tcW w:w="998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90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05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3-6</w:t>
            </w:r>
          </w:p>
        </w:tc>
        <w:tc>
          <w:tcPr>
            <w:tcW w:w="834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309</w:t>
            </w:r>
          </w:p>
        </w:tc>
        <w:tc>
          <w:tcPr>
            <w:tcW w:w="1050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17,3%</w:t>
            </w:r>
          </w:p>
        </w:tc>
        <w:tc>
          <w:tcPr>
            <w:tcW w:w="998" w:type="pct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127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05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6-12</w:t>
            </w:r>
          </w:p>
        </w:tc>
        <w:tc>
          <w:tcPr>
            <w:tcW w:w="834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301</w:t>
            </w:r>
          </w:p>
        </w:tc>
        <w:tc>
          <w:tcPr>
            <w:tcW w:w="1050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16,9%</w:t>
            </w:r>
          </w:p>
        </w:tc>
        <w:tc>
          <w:tcPr>
            <w:tcW w:w="998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168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05" w:type="pct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12-24</w:t>
            </w:r>
          </w:p>
        </w:tc>
        <w:tc>
          <w:tcPr>
            <w:tcW w:w="834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050" w:type="pct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32,6%</w:t>
            </w:r>
          </w:p>
        </w:tc>
        <w:tc>
          <w:tcPr>
            <w:tcW w:w="998" w:type="pct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330</w:t>
            </w:r>
          </w:p>
        </w:tc>
      </w:tr>
      <w:tr w:rsidR="00677E45" w:rsidRPr="00983EA3" w:rsidTr="00983EA3">
        <w:trPr>
          <w:trHeight w:val="340"/>
          <w:jc w:val="center"/>
        </w:trPr>
        <w:tc>
          <w:tcPr>
            <w:tcW w:w="313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805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powyżej 24</w:t>
            </w:r>
          </w:p>
        </w:tc>
        <w:tc>
          <w:tcPr>
            <w:tcW w:w="834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351</w:t>
            </w:r>
          </w:p>
        </w:tc>
        <w:tc>
          <w:tcPr>
            <w:tcW w:w="1050" w:type="pct"/>
            <w:shd w:val="clear" w:color="auto" w:fill="EEECE1"/>
            <w:vAlign w:val="center"/>
          </w:tcPr>
          <w:p w:rsidR="00677E45" w:rsidRPr="00983EA3" w:rsidRDefault="00677E45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19,7%</w:t>
            </w:r>
          </w:p>
        </w:tc>
        <w:tc>
          <w:tcPr>
            <w:tcW w:w="998" w:type="pct"/>
            <w:shd w:val="clear" w:color="auto" w:fill="EEECE1"/>
            <w:vAlign w:val="center"/>
          </w:tcPr>
          <w:p w:rsidR="00677E45" w:rsidRPr="00983EA3" w:rsidRDefault="00677E45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187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2118" w:type="pct"/>
            <w:gridSpan w:val="2"/>
            <w:vAlign w:val="center"/>
          </w:tcPr>
          <w:p w:rsidR="00887AFC" w:rsidRPr="00983EA3" w:rsidRDefault="00887AFC" w:rsidP="00770BC0">
            <w:pPr>
              <w:pStyle w:val="Tekstpodstawowy"/>
              <w:snapToGrid w:val="0"/>
              <w:ind w:right="4" w:firstLine="709"/>
              <w:jc w:val="left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Razem</w:t>
            </w:r>
            <w:r w:rsidR="00770BC0" w:rsidRPr="00983EA3">
              <w:rPr>
                <w:rFonts w:ascii="Arial Narrow" w:hAnsi="Arial Narrow"/>
                <w:b/>
                <w:sz w:val="26"/>
                <w:szCs w:val="26"/>
              </w:rPr>
              <w:t>:</w:t>
            </w:r>
          </w:p>
        </w:tc>
        <w:tc>
          <w:tcPr>
            <w:tcW w:w="834" w:type="pct"/>
            <w:vAlign w:val="center"/>
          </w:tcPr>
          <w:p w:rsidR="00887AFC" w:rsidRPr="00983EA3" w:rsidRDefault="00A41A33" w:rsidP="001A242F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1A242F" w:rsidRPr="00983EA3">
              <w:rPr>
                <w:rFonts w:ascii="Arial Narrow" w:hAnsi="Arial Narrow"/>
                <w:b/>
                <w:sz w:val="26"/>
                <w:szCs w:val="26"/>
              </w:rPr>
              <w:t>.</w:t>
            </w:r>
            <w:r w:rsidR="00677E45" w:rsidRPr="00983EA3">
              <w:rPr>
                <w:rFonts w:ascii="Arial Narrow" w:hAnsi="Arial Narrow"/>
                <w:b/>
                <w:sz w:val="26"/>
                <w:szCs w:val="26"/>
              </w:rPr>
              <w:t>785</w:t>
            </w:r>
          </w:p>
        </w:tc>
        <w:tc>
          <w:tcPr>
            <w:tcW w:w="1050" w:type="pct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8" w:type="pct"/>
            <w:vAlign w:val="center"/>
          </w:tcPr>
          <w:p w:rsidR="00887AFC" w:rsidRPr="00983EA3" w:rsidRDefault="001A242F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927</w:t>
            </w:r>
          </w:p>
        </w:tc>
      </w:tr>
    </w:tbl>
    <w:p w:rsidR="00887AFC" w:rsidRPr="00C828DC" w:rsidRDefault="00887AFC" w:rsidP="00242AE9">
      <w:pPr>
        <w:pStyle w:val="Tekstpodstawowy31"/>
        <w:ind w:right="4" w:firstLine="12"/>
        <w:rPr>
          <w:b w:val="0"/>
          <w:bCs/>
          <w:sz w:val="14"/>
        </w:rPr>
      </w:pPr>
      <w:r>
        <w:rPr>
          <w:b w:val="0"/>
          <w:bCs/>
        </w:rPr>
        <w:tab/>
      </w:r>
    </w:p>
    <w:p w:rsidR="00887AFC" w:rsidRPr="00C828DC" w:rsidRDefault="007E718A" w:rsidP="00C828DC">
      <w:pPr>
        <w:pStyle w:val="Tekstpodstawowy31"/>
        <w:spacing w:line="276" w:lineRule="auto"/>
        <w:ind w:right="4" w:firstLine="502"/>
        <w:rPr>
          <w:b w:val="0"/>
          <w:bCs/>
        </w:rPr>
      </w:pPr>
      <w:r>
        <w:rPr>
          <w:b w:val="0"/>
          <w:bCs/>
        </w:rPr>
        <w:t>W grupie długotrwale bezrobotnych największy udział mieli bezrobotni z wykształceniem zasadniczym zawodowym - 482 osoby (27%), policealnym i </w:t>
      </w:r>
      <w:r w:rsidRPr="008268A2">
        <w:rPr>
          <w:b w:val="0"/>
          <w:bCs/>
        </w:rPr>
        <w:t xml:space="preserve">średnim zawodowym </w:t>
      </w:r>
      <w:r>
        <w:rPr>
          <w:b w:val="0"/>
          <w:bCs/>
        </w:rPr>
        <w:t>- 439</w:t>
      </w:r>
      <w:r w:rsidRPr="008268A2">
        <w:rPr>
          <w:b w:val="0"/>
          <w:bCs/>
        </w:rPr>
        <w:t xml:space="preserve"> os</w:t>
      </w:r>
      <w:r>
        <w:rPr>
          <w:b w:val="0"/>
          <w:bCs/>
        </w:rPr>
        <w:t>ó</w:t>
      </w:r>
      <w:r w:rsidRPr="008268A2">
        <w:rPr>
          <w:b w:val="0"/>
          <w:bCs/>
        </w:rPr>
        <w:t>b</w:t>
      </w:r>
      <w:r>
        <w:rPr>
          <w:b w:val="0"/>
          <w:bCs/>
        </w:rPr>
        <w:t xml:space="preserve"> (24,6%), gimnazjalnym i poniżej - 364 osoby (20,4%).  Długotrwale bezrobotni z wykształc</w:t>
      </w:r>
      <w:r w:rsidR="00325753">
        <w:rPr>
          <w:b w:val="0"/>
          <w:bCs/>
        </w:rPr>
        <w:t>eniem wyższym to 333 osoby (18,6</w:t>
      </w:r>
      <w:r>
        <w:rPr>
          <w:b w:val="0"/>
          <w:bCs/>
        </w:rPr>
        <w:t xml:space="preserve">%). Najmniejszy </w:t>
      </w:r>
      <w:r>
        <w:rPr>
          <w:b w:val="0"/>
          <w:bCs/>
        </w:rPr>
        <w:lastRenderedPageBreak/>
        <w:t>był udział bezrobotnych posiadających wykształcenie średnie ogólnokształcące (9,4% - 167 osób).</w:t>
      </w:r>
    </w:p>
    <w:p w:rsidR="00887AFC" w:rsidRDefault="00887AFC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Długotrwale bezrobotni  według stażu pracy – 31.03.</w:t>
      </w:r>
      <w:r w:rsidR="009E4FF5">
        <w:rPr>
          <w:bCs/>
          <w:i/>
          <w:sz w:val="24"/>
        </w:rPr>
        <w:t>2015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3151"/>
        <w:gridCol w:w="1843"/>
        <w:gridCol w:w="2268"/>
        <w:gridCol w:w="2194"/>
      </w:tblGrid>
      <w:tr w:rsidR="00887AFC" w:rsidRPr="00983EA3" w:rsidTr="00983EA3">
        <w:trPr>
          <w:trHeight w:val="397"/>
          <w:jc w:val="center"/>
        </w:trPr>
        <w:tc>
          <w:tcPr>
            <w:tcW w:w="367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44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Staż pracy </w:t>
            </w:r>
          </w:p>
        </w:tc>
        <w:tc>
          <w:tcPr>
            <w:tcW w:w="903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1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1075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bCs/>
                <w:sz w:val="24"/>
                <w:szCs w:val="24"/>
              </w:rPr>
              <w:t>Kobiety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544" w:type="pct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Bez stażu</w:t>
            </w:r>
          </w:p>
        </w:tc>
        <w:tc>
          <w:tcPr>
            <w:tcW w:w="903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476</w:t>
            </w:r>
          </w:p>
        </w:tc>
        <w:tc>
          <w:tcPr>
            <w:tcW w:w="111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26,7%</w:t>
            </w:r>
          </w:p>
        </w:tc>
        <w:tc>
          <w:tcPr>
            <w:tcW w:w="1075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278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544" w:type="pct"/>
            <w:shd w:val="clear" w:color="auto" w:fill="EEECE1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do 1 roku</w:t>
            </w:r>
          </w:p>
        </w:tc>
        <w:tc>
          <w:tcPr>
            <w:tcW w:w="903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383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21,5%</w:t>
            </w:r>
          </w:p>
        </w:tc>
        <w:tc>
          <w:tcPr>
            <w:tcW w:w="1075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221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544" w:type="pct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 roku – 5 lat</w:t>
            </w:r>
          </w:p>
        </w:tc>
        <w:tc>
          <w:tcPr>
            <w:tcW w:w="903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374</w:t>
            </w:r>
          </w:p>
        </w:tc>
        <w:tc>
          <w:tcPr>
            <w:tcW w:w="111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21%</w:t>
            </w:r>
          </w:p>
        </w:tc>
        <w:tc>
          <w:tcPr>
            <w:tcW w:w="1075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196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544" w:type="pct"/>
            <w:shd w:val="clear" w:color="auto" w:fill="EEECE1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5 lat – 10 lat</w:t>
            </w:r>
          </w:p>
        </w:tc>
        <w:tc>
          <w:tcPr>
            <w:tcW w:w="903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11,5%</w:t>
            </w:r>
          </w:p>
        </w:tc>
        <w:tc>
          <w:tcPr>
            <w:tcW w:w="1075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96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544" w:type="pct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10 lat – 20 lat</w:t>
            </w:r>
          </w:p>
        </w:tc>
        <w:tc>
          <w:tcPr>
            <w:tcW w:w="903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191</w:t>
            </w:r>
          </w:p>
        </w:tc>
        <w:tc>
          <w:tcPr>
            <w:tcW w:w="111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10,7%</w:t>
            </w:r>
          </w:p>
        </w:tc>
        <w:tc>
          <w:tcPr>
            <w:tcW w:w="1075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93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544" w:type="pct"/>
            <w:shd w:val="clear" w:color="auto" w:fill="EEECE1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20 lat – 30 lat</w:t>
            </w:r>
          </w:p>
        </w:tc>
        <w:tc>
          <w:tcPr>
            <w:tcW w:w="903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C828DC" w:rsidRPr="00983EA3" w:rsidRDefault="0032575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</w:t>
            </w:r>
            <w:r w:rsidR="00C828DC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75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37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544" w:type="pct"/>
            <w:vAlign w:val="center"/>
          </w:tcPr>
          <w:p w:rsidR="00C828DC" w:rsidRPr="00983EA3" w:rsidRDefault="00C828DC" w:rsidP="00970567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30 lat i więcej</w:t>
            </w:r>
          </w:p>
        </w:tc>
        <w:tc>
          <w:tcPr>
            <w:tcW w:w="903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1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1,6%</w:t>
            </w:r>
          </w:p>
        </w:tc>
        <w:tc>
          <w:tcPr>
            <w:tcW w:w="1075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</w:t>
            </w:r>
          </w:p>
        </w:tc>
      </w:tr>
      <w:tr w:rsidR="00887AFC" w:rsidRPr="00983EA3" w:rsidTr="00983EA3">
        <w:trPr>
          <w:trHeight w:val="340"/>
          <w:jc w:val="center"/>
        </w:trPr>
        <w:tc>
          <w:tcPr>
            <w:tcW w:w="1911" w:type="pct"/>
            <w:gridSpan w:val="2"/>
            <w:shd w:val="clear" w:color="auto" w:fill="EEECE1"/>
            <w:vAlign w:val="center"/>
          </w:tcPr>
          <w:p w:rsidR="00887AFC" w:rsidRPr="00983EA3" w:rsidRDefault="00887AFC" w:rsidP="00770BC0">
            <w:pPr>
              <w:pStyle w:val="Tekstpodstawowy"/>
              <w:snapToGrid w:val="0"/>
              <w:ind w:right="4" w:firstLine="709"/>
              <w:jc w:val="left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Razem</w:t>
            </w:r>
            <w:r w:rsidR="00770BC0" w:rsidRPr="00983EA3">
              <w:rPr>
                <w:rFonts w:ascii="Arial Narrow" w:hAnsi="Arial Narrow"/>
                <w:b/>
                <w:sz w:val="24"/>
                <w:szCs w:val="24"/>
              </w:rPr>
              <w:t>:</w:t>
            </w:r>
          </w:p>
        </w:tc>
        <w:tc>
          <w:tcPr>
            <w:tcW w:w="903" w:type="pct"/>
            <w:shd w:val="clear" w:color="auto" w:fill="EEECE1"/>
            <w:vAlign w:val="center"/>
          </w:tcPr>
          <w:p w:rsidR="00887AF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1.785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887AFC" w:rsidRPr="00983EA3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75" w:type="pct"/>
            <w:shd w:val="clear" w:color="auto" w:fill="EEECE1"/>
            <w:vAlign w:val="center"/>
          </w:tcPr>
          <w:p w:rsidR="00887AF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927</w:t>
            </w:r>
          </w:p>
        </w:tc>
      </w:tr>
    </w:tbl>
    <w:p w:rsidR="00887AFC" w:rsidRPr="00C828DC" w:rsidRDefault="00887AFC" w:rsidP="00C828DC">
      <w:pPr>
        <w:pStyle w:val="Tekstpodstawowy31"/>
        <w:ind w:right="4"/>
        <w:rPr>
          <w:b w:val="0"/>
          <w:bCs/>
          <w:sz w:val="10"/>
        </w:rPr>
      </w:pPr>
    </w:p>
    <w:p w:rsidR="00887AFC" w:rsidRDefault="00887AFC" w:rsidP="005E040F">
      <w:pPr>
        <w:pStyle w:val="Tekstpodstawowy31"/>
        <w:ind w:left="12" w:right="4" w:firstLine="490"/>
        <w:rPr>
          <w:b w:val="0"/>
          <w:bCs/>
        </w:rPr>
      </w:pPr>
      <w:r>
        <w:rPr>
          <w:b w:val="0"/>
          <w:bCs/>
        </w:rPr>
        <w:t xml:space="preserve">Długotrwale bezrobotni to głównie osoby młode (w wieku 25- 34 lata) - </w:t>
      </w:r>
      <w:r w:rsidR="00AA2BB1">
        <w:rPr>
          <w:b w:val="0"/>
          <w:bCs/>
        </w:rPr>
        <w:t>719</w:t>
      </w:r>
      <w:r>
        <w:rPr>
          <w:b w:val="0"/>
          <w:bCs/>
        </w:rPr>
        <w:t xml:space="preserve"> os</w:t>
      </w:r>
      <w:r w:rsidR="00AA2BB1">
        <w:rPr>
          <w:b w:val="0"/>
          <w:bCs/>
        </w:rPr>
        <w:t>ó</w:t>
      </w:r>
      <w:r>
        <w:rPr>
          <w:b w:val="0"/>
          <w:bCs/>
        </w:rPr>
        <w:t xml:space="preserve">b </w:t>
      </w:r>
    </w:p>
    <w:p w:rsidR="00887AFC" w:rsidRPr="00C828DC" w:rsidRDefault="00887AFC" w:rsidP="00C828DC">
      <w:pPr>
        <w:pStyle w:val="Tekstpodstawowy31"/>
        <w:ind w:left="12" w:right="4"/>
        <w:rPr>
          <w:b w:val="0"/>
        </w:rPr>
      </w:pPr>
      <w:r>
        <w:rPr>
          <w:b w:val="0"/>
        </w:rPr>
        <w:t>(</w:t>
      </w:r>
      <w:r w:rsidR="002D574F">
        <w:rPr>
          <w:b w:val="0"/>
        </w:rPr>
        <w:t>3</w:t>
      </w:r>
      <w:r w:rsidR="00AA2BB1">
        <w:rPr>
          <w:b w:val="0"/>
        </w:rPr>
        <w:t>7</w:t>
      </w:r>
      <w:r w:rsidR="002D574F">
        <w:rPr>
          <w:b w:val="0"/>
        </w:rPr>
        <w:t>,2</w:t>
      </w:r>
      <w:r>
        <w:rPr>
          <w:b w:val="0"/>
        </w:rPr>
        <w:t>%), bez stażu pracy (</w:t>
      </w:r>
      <w:r w:rsidR="002D574F">
        <w:rPr>
          <w:b w:val="0"/>
        </w:rPr>
        <w:t>2</w:t>
      </w:r>
      <w:r w:rsidR="00AA2BB1">
        <w:rPr>
          <w:b w:val="0"/>
        </w:rPr>
        <w:t>6</w:t>
      </w:r>
      <w:r w:rsidR="002D574F">
        <w:rPr>
          <w:b w:val="0"/>
        </w:rPr>
        <w:t>,</w:t>
      </w:r>
      <w:r w:rsidR="00AA2BB1">
        <w:rPr>
          <w:b w:val="0"/>
        </w:rPr>
        <w:t>8</w:t>
      </w:r>
      <w:r>
        <w:rPr>
          <w:b w:val="0"/>
        </w:rPr>
        <w:t xml:space="preserve">% - </w:t>
      </w:r>
      <w:r w:rsidR="00AA2BB1">
        <w:rPr>
          <w:b w:val="0"/>
        </w:rPr>
        <w:t>518</w:t>
      </w:r>
      <w:r>
        <w:rPr>
          <w:b w:val="0"/>
        </w:rPr>
        <w:t xml:space="preserve"> osób) lub z małym stażem pracy </w:t>
      </w:r>
      <w:r w:rsidR="00770BC0">
        <w:rPr>
          <w:b w:val="0"/>
        </w:rPr>
        <w:t xml:space="preserve">od 1 roku </w:t>
      </w:r>
      <w:r>
        <w:rPr>
          <w:b w:val="0"/>
        </w:rPr>
        <w:t xml:space="preserve">do </w:t>
      </w:r>
      <w:r w:rsidR="00770BC0">
        <w:rPr>
          <w:b w:val="0"/>
        </w:rPr>
        <w:t>5</w:t>
      </w:r>
      <w:r w:rsidR="008554F5">
        <w:rPr>
          <w:b w:val="0"/>
        </w:rPr>
        <w:t> </w:t>
      </w:r>
      <w:r w:rsidR="00770BC0">
        <w:rPr>
          <w:b w:val="0"/>
        </w:rPr>
        <w:t xml:space="preserve">lat </w:t>
      </w:r>
      <w:r>
        <w:rPr>
          <w:b w:val="0"/>
        </w:rPr>
        <w:t>(</w:t>
      </w:r>
      <w:r w:rsidR="00AA2BB1">
        <w:rPr>
          <w:b w:val="0"/>
        </w:rPr>
        <w:t>20,7</w:t>
      </w:r>
      <w:r>
        <w:rPr>
          <w:b w:val="0"/>
        </w:rPr>
        <w:t xml:space="preserve">% - </w:t>
      </w:r>
      <w:r w:rsidR="00AA2BB1">
        <w:rPr>
          <w:b w:val="0"/>
        </w:rPr>
        <w:t>400</w:t>
      </w:r>
      <w:r>
        <w:rPr>
          <w:b w:val="0"/>
        </w:rPr>
        <w:t xml:space="preserve"> o</w:t>
      </w:r>
      <w:r w:rsidR="00770BC0">
        <w:rPr>
          <w:b w:val="0"/>
        </w:rPr>
        <w:t>s</w:t>
      </w:r>
      <w:r w:rsidR="00361944">
        <w:rPr>
          <w:b w:val="0"/>
        </w:rPr>
        <w:t>ó</w:t>
      </w:r>
      <w:r w:rsidR="00770BC0">
        <w:rPr>
          <w:b w:val="0"/>
        </w:rPr>
        <w:t>b</w:t>
      </w:r>
      <w:r>
        <w:rPr>
          <w:b w:val="0"/>
        </w:rPr>
        <w:t>).</w:t>
      </w:r>
    </w:p>
    <w:p w:rsidR="00887AFC" w:rsidRPr="00C61C29" w:rsidRDefault="00887AFC" w:rsidP="00242AE9">
      <w:pPr>
        <w:pStyle w:val="Tekstpodstawowy"/>
        <w:ind w:right="4"/>
        <w:rPr>
          <w:i/>
          <w:sz w:val="16"/>
          <w:szCs w:val="16"/>
        </w:rPr>
      </w:pPr>
    </w:p>
    <w:p w:rsidR="00887AFC" w:rsidRDefault="00887AFC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Długotrwale bezrobotni według wieku – 31.03.</w:t>
      </w:r>
      <w:r w:rsidR="009E4FF5">
        <w:rPr>
          <w:i/>
          <w:sz w:val="24"/>
          <w:szCs w:val="24"/>
        </w:rPr>
        <w:t>2015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3025"/>
        <w:gridCol w:w="1829"/>
        <w:gridCol w:w="2329"/>
        <w:gridCol w:w="2147"/>
      </w:tblGrid>
      <w:tr w:rsidR="00887AFC" w:rsidRPr="00983EA3" w:rsidTr="00983EA3">
        <w:trPr>
          <w:trHeight w:val="397"/>
          <w:jc w:val="center"/>
        </w:trPr>
        <w:tc>
          <w:tcPr>
            <w:tcW w:w="429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482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Wiek w latach</w:t>
            </w:r>
          </w:p>
        </w:tc>
        <w:tc>
          <w:tcPr>
            <w:tcW w:w="896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Ogółem</w:t>
            </w:r>
          </w:p>
        </w:tc>
        <w:tc>
          <w:tcPr>
            <w:tcW w:w="1141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Wskaźnik %</w:t>
            </w:r>
          </w:p>
        </w:tc>
        <w:tc>
          <w:tcPr>
            <w:tcW w:w="1052" w:type="pct"/>
            <w:shd w:val="clear" w:color="auto" w:fill="B8CCE4"/>
            <w:vAlign w:val="center"/>
          </w:tcPr>
          <w:p w:rsidR="00887AFC" w:rsidRPr="00983EA3" w:rsidRDefault="00887AF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Kobiety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482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18-24</w:t>
            </w:r>
          </w:p>
        </w:tc>
        <w:tc>
          <w:tcPr>
            <w:tcW w:w="896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289</w:t>
            </w:r>
          </w:p>
        </w:tc>
        <w:tc>
          <w:tcPr>
            <w:tcW w:w="114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16,2%</w:t>
            </w:r>
          </w:p>
        </w:tc>
        <w:tc>
          <w:tcPr>
            <w:tcW w:w="1052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145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48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25-34</w:t>
            </w:r>
          </w:p>
        </w:tc>
        <w:tc>
          <w:tcPr>
            <w:tcW w:w="896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661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37%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408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482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35-44</w:t>
            </w:r>
          </w:p>
        </w:tc>
        <w:tc>
          <w:tcPr>
            <w:tcW w:w="896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141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19%</w:t>
            </w:r>
          </w:p>
        </w:tc>
        <w:tc>
          <w:tcPr>
            <w:tcW w:w="1052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197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48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45-54</w:t>
            </w:r>
          </w:p>
        </w:tc>
        <w:tc>
          <w:tcPr>
            <w:tcW w:w="896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269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15,1%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125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482" w:type="pct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55-59</w:t>
            </w:r>
          </w:p>
        </w:tc>
        <w:tc>
          <w:tcPr>
            <w:tcW w:w="896" w:type="pct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1141" w:type="pct"/>
            <w:vAlign w:val="center"/>
          </w:tcPr>
          <w:p w:rsidR="00C828DC" w:rsidRPr="00983EA3" w:rsidRDefault="00325753" w:rsidP="0032575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8,4</w:t>
            </w:r>
            <w:r w:rsidR="00C828DC" w:rsidRPr="00983EA3"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1052" w:type="pct"/>
            <w:vAlign w:val="center"/>
          </w:tcPr>
          <w:p w:rsidR="00C828DC" w:rsidRPr="00983EA3" w:rsidRDefault="00C828DC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/>
                <w:color w:val="000000"/>
                <w:sz w:val="26"/>
                <w:szCs w:val="26"/>
              </w:rPr>
              <w:t>45</w:t>
            </w:r>
          </w:p>
        </w:tc>
      </w:tr>
      <w:tr w:rsidR="00C828DC" w:rsidRPr="00983EA3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48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>60-64 lata</w:t>
            </w:r>
          </w:p>
        </w:tc>
        <w:tc>
          <w:tcPr>
            <w:tcW w:w="896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C828DC" w:rsidRPr="00983EA3" w:rsidRDefault="00C828DC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983EA3">
              <w:rPr>
                <w:rFonts w:ascii="Arial Narrow" w:hAnsi="Arial Narrow" w:cs="Arial"/>
                <w:sz w:val="26"/>
                <w:szCs w:val="26"/>
              </w:rPr>
              <w:t>4,3%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C828DC" w:rsidRPr="00983EA3" w:rsidRDefault="00C828DC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983EA3">
              <w:rPr>
                <w:rFonts w:ascii="Arial Narrow" w:hAnsi="Arial Narrow"/>
                <w:sz w:val="26"/>
                <w:szCs w:val="26"/>
              </w:rPr>
              <w:t>7</w:t>
            </w:r>
          </w:p>
        </w:tc>
      </w:tr>
      <w:tr w:rsidR="00770BC0" w:rsidRPr="00983EA3" w:rsidTr="00983EA3">
        <w:trPr>
          <w:trHeight w:val="340"/>
          <w:jc w:val="center"/>
        </w:trPr>
        <w:tc>
          <w:tcPr>
            <w:tcW w:w="1911" w:type="pct"/>
            <w:gridSpan w:val="2"/>
            <w:vAlign w:val="center"/>
          </w:tcPr>
          <w:p w:rsidR="00770BC0" w:rsidRPr="00983EA3" w:rsidRDefault="00770BC0" w:rsidP="00242AE9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4"/>
                <w:szCs w:val="24"/>
              </w:rPr>
            </w:pPr>
            <w:r w:rsidRPr="00983EA3">
              <w:rPr>
                <w:rFonts w:ascii="Arial Narrow" w:hAnsi="Arial Narrow"/>
                <w:b/>
                <w:sz w:val="24"/>
                <w:szCs w:val="24"/>
              </w:rPr>
              <w:t xml:space="preserve">              Razem:</w:t>
            </w:r>
          </w:p>
        </w:tc>
        <w:tc>
          <w:tcPr>
            <w:tcW w:w="896" w:type="pct"/>
            <w:vAlign w:val="center"/>
          </w:tcPr>
          <w:p w:rsidR="00770BC0" w:rsidRPr="00983EA3" w:rsidRDefault="00AA2BB1" w:rsidP="00C828DC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</w:t>
            </w:r>
            <w:r w:rsidR="00C828DC" w:rsidRPr="00983EA3">
              <w:rPr>
                <w:rFonts w:ascii="Arial Narrow" w:hAnsi="Arial Narrow"/>
                <w:b/>
                <w:sz w:val="26"/>
                <w:szCs w:val="26"/>
              </w:rPr>
              <w:t>.785</w:t>
            </w:r>
          </w:p>
        </w:tc>
        <w:tc>
          <w:tcPr>
            <w:tcW w:w="1141" w:type="pct"/>
            <w:vAlign w:val="center"/>
          </w:tcPr>
          <w:p w:rsidR="00770BC0" w:rsidRPr="00983EA3" w:rsidRDefault="002D574F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770BC0" w:rsidRPr="00983EA3" w:rsidRDefault="00C828DC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983EA3">
              <w:rPr>
                <w:rFonts w:ascii="Arial Narrow" w:hAnsi="Arial Narrow"/>
                <w:b/>
                <w:sz w:val="26"/>
                <w:szCs w:val="26"/>
              </w:rPr>
              <w:t>927</w:t>
            </w:r>
          </w:p>
        </w:tc>
      </w:tr>
    </w:tbl>
    <w:p w:rsidR="00FB1139" w:rsidRPr="00EC0B6D" w:rsidRDefault="00FB1139" w:rsidP="00242AE9">
      <w:pPr>
        <w:pStyle w:val="Tekstpodstawowy31"/>
        <w:ind w:left="66" w:right="4"/>
        <w:rPr>
          <w:i/>
          <w:iCs/>
          <w:color w:val="FF0000"/>
          <w:sz w:val="24"/>
          <w:szCs w:val="32"/>
        </w:rPr>
      </w:pPr>
    </w:p>
    <w:p w:rsidR="00887AFC" w:rsidRPr="00FB1139" w:rsidRDefault="007B3AAB" w:rsidP="00FB1139">
      <w:pPr>
        <w:suppressAutoHyphens w:val="0"/>
        <w:rPr>
          <w:b/>
          <w:i/>
          <w:iCs/>
          <w:color w:val="000000" w:themeColor="text1"/>
          <w:sz w:val="32"/>
          <w:szCs w:val="32"/>
        </w:rPr>
      </w:pPr>
      <w:r>
        <w:rPr>
          <w:b/>
          <w:i/>
          <w:iCs/>
          <w:color w:val="000000" w:themeColor="text1"/>
          <w:sz w:val="32"/>
          <w:szCs w:val="32"/>
        </w:rPr>
        <w:t>4</w:t>
      </w:r>
      <w:r w:rsidR="00887AFC" w:rsidRPr="00FB1139">
        <w:rPr>
          <w:b/>
          <w:i/>
          <w:iCs/>
          <w:color w:val="000000" w:themeColor="text1"/>
          <w:sz w:val="32"/>
          <w:szCs w:val="32"/>
        </w:rPr>
        <w:t>. Bezrobotni powyżej 50 roku życia</w:t>
      </w:r>
    </w:p>
    <w:p w:rsidR="00887AFC" w:rsidRPr="00EC0B6D" w:rsidRDefault="00887AFC" w:rsidP="00242AE9">
      <w:pPr>
        <w:pStyle w:val="Tekstpodstawowy31"/>
        <w:ind w:left="66" w:right="4"/>
        <w:rPr>
          <w:b w:val="0"/>
          <w:bCs/>
          <w:sz w:val="14"/>
          <w:szCs w:val="16"/>
        </w:rPr>
      </w:pPr>
    </w:p>
    <w:p w:rsidR="00887AFC" w:rsidRDefault="00887AFC" w:rsidP="00F60730">
      <w:pPr>
        <w:pStyle w:val="Tekstpodstawowy31"/>
        <w:ind w:right="4" w:firstLine="708"/>
        <w:rPr>
          <w:b w:val="0"/>
          <w:bCs/>
        </w:rPr>
      </w:pPr>
      <w:r>
        <w:rPr>
          <w:b w:val="0"/>
          <w:bCs/>
        </w:rPr>
        <w:t>Na dzień 31.03.</w:t>
      </w:r>
      <w:r w:rsidR="009E4FF5">
        <w:rPr>
          <w:b w:val="0"/>
          <w:bCs/>
        </w:rPr>
        <w:t>2015</w:t>
      </w:r>
      <w:r>
        <w:rPr>
          <w:b w:val="0"/>
          <w:bCs/>
        </w:rPr>
        <w:t xml:space="preserve"> r. zarejestrowan</w:t>
      </w:r>
      <w:r w:rsidR="00FB1139">
        <w:rPr>
          <w:b w:val="0"/>
          <w:bCs/>
        </w:rPr>
        <w:t>e</w:t>
      </w:r>
      <w:r>
        <w:rPr>
          <w:b w:val="0"/>
          <w:bCs/>
        </w:rPr>
        <w:t xml:space="preserve"> był</w:t>
      </w:r>
      <w:r w:rsidR="00FB1139">
        <w:rPr>
          <w:b w:val="0"/>
          <w:bCs/>
        </w:rPr>
        <w:t>y</w:t>
      </w:r>
      <w:r>
        <w:rPr>
          <w:b w:val="0"/>
          <w:bCs/>
        </w:rPr>
        <w:t xml:space="preserve"> </w:t>
      </w:r>
      <w:r w:rsidR="00D53F18">
        <w:t>7</w:t>
      </w:r>
      <w:r w:rsidR="00FB1139">
        <w:t>23</w:t>
      </w:r>
      <w:r>
        <w:rPr>
          <w:b w:val="0"/>
          <w:bCs/>
        </w:rPr>
        <w:t xml:space="preserve"> os</w:t>
      </w:r>
      <w:r w:rsidR="00FB1139">
        <w:rPr>
          <w:b w:val="0"/>
          <w:bCs/>
        </w:rPr>
        <w:t>o</w:t>
      </w:r>
      <w:r>
        <w:rPr>
          <w:b w:val="0"/>
          <w:bCs/>
        </w:rPr>
        <w:t>b</w:t>
      </w:r>
      <w:r w:rsidR="00FB1139">
        <w:rPr>
          <w:b w:val="0"/>
          <w:bCs/>
        </w:rPr>
        <w:t>y</w:t>
      </w:r>
      <w:r>
        <w:rPr>
          <w:b w:val="0"/>
          <w:bCs/>
        </w:rPr>
        <w:t xml:space="preserve"> bezrobotn</w:t>
      </w:r>
      <w:r w:rsidR="00FB1139">
        <w:rPr>
          <w:b w:val="0"/>
          <w:bCs/>
        </w:rPr>
        <w:t>e</w:t>
      </w:r>
      <w:r>
        <w:rPr>
          <w:b w:val="0"/>
          <w:bCs/>
        </w:rPr>
        <w:t xml:space="preserve"> powyżej 50 roku życia. Łącznie osoby te stanowiły </w:t>
      </w:r>
      <w:r w:rsidR="00D53F18">
        <w:rPr>
          <w:bCs/>
        </w:rPr>
        <w:t>17,</w:t>
      </w:r>
      <w:r w:rsidR="00FB1139">
        <w:rPr>
          <w:bCs/>
        </w:rPr>
        <w:t>8</w:t>
      </w:r>
      <w:r>
        <w:t>%</w:t>
      </w:r>
      <w:r>
        <w:rPr>
          <w:b w:val="0"/>
          <w:bCs/>
        </w:rPr>
        <w:t xml:space="preserve"> ogółu bezrobotnych. W grupie tej zdecydowaną większość, bo aż </w:t>
      </w:r>
      <w:r w:rsidR="00D53F18">
        <w:rPr>
          <w:b w:val="0"/>
          <w:bCs/>
        </w:rPr>
        <w:t>71,7</w:t>
      </w:r>
      <w:r>
        <w:rPr>
          <w:b w:val="0"/>
          <w:bCs/>
        </w:rPr>
        <w:t>% stanowili mężczyźni (</w:t>
      </w:r>
      <w:r w:rsidR="00FB1139">
        <w:rPr>
          <w:b w:val="0"/>
          <w:bCs/>
        </w:rPr>
        <w:t>503</w:t>
      </w:r>
      <w:r w:rsidR="004A040F">
        <w:rPr>
          <w:b w:val="0"/>
          <w:bCs/>
        </w:rPr>
        <w:t xml:space="preserve"> os</w:t>
      </w:r>
      <w:r w:rsidR="002C50CF">
        <w:rPr>
          <w:b w:val="0"/>
          <w:bCs/>
        </w:rPr>
        <w:t>oby</w:t>
      </w:r>
      <w:r>
        <w:rPr>
          <w:b w:val="0"/>
          <w:bCs/>
        </w:rPr>
        <w:t>).</w:t>
      </w:r>
    </w:p>
    <w:p w:rsidR="00887AFC" w:rsidRDefault="00887AFC" w:rsidP="00F60730">
      <w:pPr>
        <w:pStyle w:val="Tekstpodstawowy31"/>
        <w:ind w:right="4" w:firstLine="708"/>
        <w:rPr>
          <w:b w:val="0"/>
          <w:bCs/>
        </w:rPr>
      </w:pPr>
      <w:r>
        <w:rPr>
          <w:b w:val="0"/>
          <w:bCs/>
        </w:rPr>
        <w:t>Liczba bezrobotnych powyżej 50 roku życia z</w:t>
      </w:r>
      <w:r w:rsidR="00D53F18">
        <w:rPr>
          <w:b w:val="0"/>
          <w:bCs/>
        </w:rPr>
        <w:t>mniejszyła</w:t>
      </w:r>
      <w:r>
        <w:rPr>
          <w:b w:val="0"/>
          <w:bCs/>
        </w:rPr>
        <w:t xml:space="preserve"> się o </w:t>
      </w:r>
      <w:r w:rsidR="00FB1139">
        <w:rPr>
          <w:b w:val="0"/>
          <w:bCs/>
        </w:rPr>
        <w:t>55</w:t>
      </w:r>
      <w:r>
        <w:rPr>
          <w:b w:val="0"/>
          <w:bCs/>
        </w:rPr>
        <w:t xml:space="preserve"> os</w:t>
      </w:r>
      <w:r w:rsidR="002C50CF">
        <w:rPr>
          <w:b w:val="0"/>
          <w:bCs/>
        </w:rPr>
        <w:t>ó</w:t>
      </w:r>
      <w:r>
        <w:rPr>
          <w:b w:val="0"/>
          <w:bCs/>
        </w:rPr>
        <w:t>b (</w:t>
      </w:r>
      <w:r w:rsidR="00FB1139">
        <w:rPr>
          <w:b w:val="0"/>
          <w:bCs/>
        </w:rPr>
        <w:t>7,1</w:t>
      </w:r>
      <w:r>
        <w:rPr>
          <w:b w:val="0"/>
          <w:bCs/>
        </w:rPr>
        <w:t xml:space="preserve">%) </w:t>
      </w:r>
      <w:r>
        <w:rPr>
          <w:b w:val="0"/>
          <w:bCs/>
        </w:rPr>
        <w:br/>
        <w:t xml:space="preserve">w odniesieniu do stanu na koniec marca </w:t>
      </w:r>
      <w:r w:rsidR="009E4FF5">
        <w:rPr>
          <w:b w:val="0"/>
          <w:bCs/>
        </w:rPr>
        <w:t>2014</w:t>
      </w:r>
      <w:r>
        <w:rPr>
          <w:b w:val="0"/>
          <w:bCs/>
        </w:rPr>
        <w:t xml:space="preserve"> r.</w:t>
      </w:r>
    </w:p>
    <w:p w:rsidR="00887AFC" w:rsidRPr="00D048E1" w:rsidRDefault="00887AFC" w:rsidP="00242AE9">
      <w:pPr>
        <w:pStyle w:val="Tekstpodstawowy"/>
        <w:ind w:right="4" w:firstLine="708"/>
        <w:rPr>
          <w:bCs/>
          <w:sz w:val="16"/>
          <w:szCs w:val="16"/>
        </w:rPr>
      </w:pPr>
    </w:p>
    <w:p w:rsidR="00887AFC" w:rsidRDefault="00887AFC" w:rsidP="00242AE9">
      <w:pPr>
        <w:pStyle w:val="Tekstpodstawowy"/>
        <w:ind w:right="4"/>
        <w:rPr>
          <w:i/>
          <w:sz w:val="24"/>
          <w:szCs w:val="24"/>
        </w:rPr>
      </w:pPr>
      <w:r>
        <w:rPr>
          <w:i/>
          <w:sz w:val="24"/>
          <w:szCs w:val="24"/>
        </w:rPr>
        <w:t>Bezrobotni powyżej 50 roku życia według czasu pozostawania bez pracy – 31.03.</w:t>
      </w:r>
      <w:r w:rsidR="009E4FF5">
        <w:rPr>
          <w:i/>
          <w:sz w:val="24"/>
          <w:szCs w:val="24"/>
        </w:rPr>
        <w:t>2015</w:t>
      </w:r>
      <w:r>
        <w:rPr>
          <w:i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3827"/>
        <w:gridCol w:w="1502"/>
        <w:gridCol w:w="2268"/>
        <w:gridCol w:w="1968"/>
      </w:tblGrid>
      <w:tr w:rsidR="00887AFC" w:rsidRPr="00CD00E2" w:rsidTr="00EC0B6D">
        <w:trPr>
          <w:trHeight w:val="435"/>
          <w:jc w:val="center"/>
        </w:trPr>
        <w:tc>
          <w:tcPr>
            <w:tcW w:w="314" w:type="pct"/>
            <w:shd w:val="clear" w:color="auto" w:fill="B8CCE4"/>
            <w:vAlign w:val="center"/>
          </w:tcPr>
          <w:p w:rsidR="00887AFC" w:rsidRPr="00CD00E2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CD00E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75" w:type="pct"/>
            <w:shd w:val="clear" w:color="auto" w:fill="B8CCE4"/>
            <w:vAlign w:val="center"/>
          </w:tcPr>
          <w:p w:rsidR="00887AFC" w:rsidRPr="00CD00E2" w:rsidRDefault="00EC0B6D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Czas pozostawania bez pracy </w:t>
            </w:r>
            <w:r w:rsidR="00887AFC" w:rsidRPr="00CD00E2">
              <w:rPr>
                <w:b/>
                <w:bCs/>
                <w:sz w:val="24"/>
                <w:szCs w:val="24"/>
              </w:rPr>
              <w:t>w m-c</w:t>
            </w:r>
          </w:p>
        </w:tc>
        <w:tc>
          <w:tcPr>
            <w:tcW w:w="736" w:type="pct"/>
            <w:shd w:val="clear" w:color="auto" w:fill="B8CCE4"/>
            <w:vAlign w:val="center"/>
          </w:tcPr>
          <w:p w:rsidR="00887AFC" w:rsidRPr="00CD00E2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CD00E2">
              <w:rPr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111" w:type="pct"/>
            <w:shd w:val="clear" w:color="auto" w:fill="B8CCE4"/>
            <w:vAlign w:val="center"/>
          </w:tcPr>
          <w:p w:rsidR="00887AFC" w:rsidRPr="00CD00E2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CD00E2">
              <w:rPr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964" w:type="pct"/>
            <w:shd w:val="clear" w:color="auto" w:fill="B8CCE4"/>
            <w:vAlign w:val="center"/>
          </w:tcPr>
          <w:p w:rsidR="00887AFC" w:rsidRPr="00CD00E2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CD00E2">
              <w:rPr>
                <w:b/>
                <w:bCs/>
                <w:sz w:val="24"/>
                <w:szCs w:val="24"/>
              </w:rPr>
              <w:t>Kobiety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875" w:type="pct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do 1</w:t>
            </w:r>
          </w:p>
        </w:tc>
        <w:tc>
          <w:tcPr>
            <w:tcW w:w="736" w:type="pct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11" w:type="pct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8,4%</w:t>
            </w:r>
          </w:p>
        </w:tc>
        <w:tc>
          <w:tcPr>
            <w:tcW w:w="964" w:type="pct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18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875" w:type="pct"/>
            <w:shd w:val="clear" w:color="auto" w:fill="EEECE1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1-3</w:t>
            </w:r>
          </w:p>
        </w:tc>
        <w:tc>
          <w:tcPr>
            <w:tcW w:w="736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17,7%</w:t>
            </w:r>
          </w:p>
        </w:tc>
        <w:tc>
          <w:tcPr>
            <w:tcW w:w="96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47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875" w:type="pct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3-6</w:t>
            </w:r>
          </w:p>
        </w:tc>
        <w:tc>
          <w:tcPr>
            <w:tcW w:w="736" w:type="pct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197</w:t>
            </w:r>
          </w:p>
        </w:tc>
        <w:tc>
          <w:tcPr>
            <w:tcW w:w="1111" w:type="pct"/>
            <w:vAlign w:val="center"/>
          </w:tcPr>
          <w:p w:rsidR="00FB1139" w:rsidRDefault="00FB1139" w:rsidP="0032575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27,</w:t>
            </w:r>
            <w:r w:rsidR="00325753">
              <w:rPr>
                <w:rFonts w:ascii="Arial Narrow" w:hAnsi="Arial Narrow" w:cs="Arial"/>
                <w:sz w:val="26"/>
                <w:szCs w:val="26"/>
              </w:rPr>
              <w:t>3</w:t>
            </w:r>
            <w:r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964" w:type="pct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55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875" w:type="pct"/>
            <w:shd w:val="clear" w:color="auto" w:fill="EEECE1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6-12</w:t>
            </w:r>
          </w:p>
        </w:tc>
        <w:tc>
          <w:tcPr>
            <w:tcW w:w="736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15,8%</w:t>
            </w:r>
          </w:p>
        </w:tc>
        <w:tc>
          <w:tcPr>
            <w:tcW w:w="96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34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875" w:type="pct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12-24</w:t>
            </w:r>
          </w:p>
        </w:tc>
        <w:tc>
          <w:tcPr>
            <w:tcW w:w="736" w:type="pct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1111" w:type="pct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18,4%</w:t>
            </w:r>
          </w:p>
        </w:tc>
        <w:tc>
          <w:tcPr>
            <w:tcW w:w="964" w:type="pct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41</w:t>
            </w:r>
          </w:p>
        </w:tc>
      </w:tr>
      <w:tr w:rsidR="00FB1139" w:rsidRPr="00CD00E2" w:rsidTr="00EC0B6D">
        <w:trPr>
          <w:trHeight w:val="340"/>
          <w:jc w:val="center"/>
        </w:trPr>
        <w:tc>
          <w:tcPr>
            <w:tcW w:w="31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67546A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875" w:type="pct"/>
            <w:shd w:val="clear" w:color="auto" w:fill="EEECE1"/>
            <w:vAlign w:val="center"/>
          </w:tcPr>
          <w:p w:rsidR="00FB1139" w:rsidRPr="00CD00E2" w:rsidRDefault="00FB1139" w:rsidP="00242AE9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powyżej 24</w:t>
            </w:r>
          </w:p>
        </w:tc>
        <w:tc>
          <w:tcPr>
            <w:tcW w:w="736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111" w:type="pct"/>
            <w:shd w:val="clear" w:color="auto" w:fill="EEECE1"/>
            <w:vAlign w:val="center"/>
          </w:tcPr>
          <w:p w:rsidR="00FB1139" w:rsidRDefault="00FB1139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12,4%</w:t>
            </w:r>
          </w:p>
        </w:tc>
        <w:tc>
          <w:tcPr>
            <w:tcW w:w="964" w:type="pct"/>
            <w:shd w:val="clear" w:color="auto" w:fill="EEECE1"/>
            <w:vAlign w:val="center"/>
          </w:tcPr>
          <w:p w:rsidR="00FB1139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25</w:t>
            </w:r>
          </w:p>
        </w:tc>
      </w:tr>
      <w:tr w:rsidR="00887AFC" w:rsidRPr="00CD00E2" w:rsidTr="00EC0B6D">
        <w:trPr>
          <w:trHeight w:val="340"/>
          <w:jc w:val="center"/>
        </w:trPr>
        <w:tc>
          <w:tcPr>
            <w:tcW w:w="2189" w:type="pct"/>
            <w:gridSpan w:val="2"/>
            <w:vAlign w:val="center"/>
          </w:tcPr>
          <w:p w:rsidR="00887AFC" w:rsidRPr="00CD00E2" w:rsidRDefault="00887AFC" w:rsidP="001B1A10">
            <w:pPr>
              <w:pStyle w:val="Tekstpodstawowy"/>
              <w:snapToGrid w:val="0"/>
              <w:ind w:right="4" w:firstLine="709"/>
              <w:jc w:val="left"/>
              <w:rPr>
                <w:b/>
                <w:sz w:val="24"/>
                <w:szCs w:val="24"/>
              </w:rPr>
            </w:pPr>
            <w:r w:rsidRPr="00CD00E2">
              <w:rPr>
                <w:b/>
                <w:sz w:val="24"/>
                <w:szCs w:val="24"/>
              </w:rPr>
              <w:t>Razem</w:t>
            </w:r>
            <w:r w:rsidR="001B1A10" w:rsidRPr="00CD00E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36" w:type="pct"/>
            <w:vAlign w:val="center"/>
          </w:tcPr>
          <w:p w:rsidR="00887AFC" w:rsidRPr="0067546A" w:rsidRDefault="00FB1139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723</w:t>
            </w:r>
          </w:p>
        </w:tc>
        <w:tc>
          <w:tcPr>
            <w:tcW w:w="1111" w:type="pct"/>
            <w:vAlign w:val="center"/>
          </w:tcPr>
          <w:p w:rsidR="00887AFC" w:rsidRPr="0067546A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67546A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64" w:type="pct"/>
            <w:vAlign w:val="center"/>
          </w:tcPr>
          <w:p w:rsidR="00887AFC" w:rsidRPr="0067546A" w:rsidRDefault="00D53F18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67546A">
              <w:rPr>
                <w:rFonts w:ascii="Arial Narrow" w:hAnsi="Arial Narrow"/>
                <w:b/>
                <w:sz w:val="26"/>
                <w:szCs w:val="26"/>
              </w:rPr>
              <w:t>220</w:t>
            </w:r>
          </w:p>
        </w:tc>
      </w:tr>
    </w:tbl>
    <w:p w:rsidR="00887AFC" w:rsidRDefault="00887AFC" w:rsidP="00242AE9">
      <w:pPr>
        <w:pStyle w:val="Tekstpodstawowy31"/>
        <w:ind w:right="4" w:firstLine="708"/>
        <w:rPr>
          <w:b w:val="0"/>
          <w:bCs/>
        </w:rPr>
      </w:pPr>
      <w:r>
        <w:rPr>
          <w:b w:val="0"/>
          <w:bCs/>
        </w:rPr>
        <w:lastRenderedPageBreak/>
        <w:t xml:space="preserve">Uwagę zwraca również niski poziom wykształcenia – w tej grupie </w:t>
      </w:r>
      <w:r w:rsidR="003B4666">
        <w:rPr>
          <w:b w:val="0"/>
          <w:bCs/>
        </w:rPr>
        <w:t>41,4</w:t>
      </w:r>
      <w:r w:rsidR="003A50F8">
        <w:rPr>
          <w:b w:val="0"/>
          <w:bCs/>
        </w:rPr>
        <w:t>% stanowiły osoby z wykształceniem zasadniczym zawodowym (</w:t>
      </w:r>
      <w:r w:rsidR="003B4666">
        <w:rPr>
          <w:b w:val="0"/>
          <w:bCs/>
        </w:rPr>
        <w:t>299</w:t>
      </w:r>
      <w:r w:rsidR="003A50F8">
        <w:rPr>
          <w:b w:val="0"/>
          <w:bCs/>
        </w:rPr>
        <w:t xml:space="preserve"> osób), </w:t>
      </w:r>
      <w:r>
        <w:rPr>
          <w:b w:val="0"/>
          <w:bCs/>
        </w:rPr>
        <w:t>z</w:t>
      </w:r>
      <w:r w:rsidR="003A50F8">
        <w:rPr>
          <w:b w:val="0"/>
          <w:bCs/>
        </w:rPr>
        <w:t> </w:t>
      </w:r>
      <w:r>
        <w:rPr>
          <w:b w:val="0"/>
          <w:bCs/>
        </w:rPr>
        <w:t>wykształce</w:t>
      </w:r>
      <w:r w:rsidR="003A50F8">
        <w:rPr>
          <w:b w:val="0"/>
          <w:bCs/>
        </w:rPr>
        <w:t xml:space="preserve">niem gimnazjalnym i niższym </w:t>
      </w:r>
      <w:r w:rsidR="00301428">
        <w:rPr>
          <w:b w:val="0"/>
          <w:bCs/>
        </w:rPr>
        <w:t>–</w:t>
      </w:r>
      <w:r w:rsidR="003A50F8">
        <w:rPr>
          <w:b w:val="0"/>
          <w:bCs/>
        </w:rPr>
        <w:t xml:space="preserve"> </w:t>
      </w:r>
      <w:r w:rsidR="003B4666">
        <w:rPr>
          <w:b w:val="0"/>
          <w:bCs/>
        </w:rPr>
        <w:t>33,7</w:t>
      </w:r>
      <w:r w:rsidR="003A50F8">
        <w:rPr>
          <w:b w:val="0"/>
          <w:bCs/>
        </w:rPr>
        <w:t xml:space="preserve">% </w:t>
      </w:r>
      <w:r w:rsidR="001B1A10">
        <w:rPr>
          <w:b w:val="0"/>
          <w:bCs/>
        </w:rPr>
        <w:t>(</w:t>
      </w:r>
      <w:r w:rsidR="003B4666">
        <w:rPr>
          <w:b w:val="0"/>
          <w:bCs/>
        </w:rPr>
        <w:t>244</w:t>
      </w:r>
      <w:r>
        <w:rPr>
          <w:b w:val="0"/>
          <w:bCs/>
        </w:rPr>
        <w:t xml:space="preserve"> os</w:t>
      </w:r>
      <w:r w:rsidR="003B4666">
        <w:rPr>
          <w:b w:val="0"/>
          <w:bCs/>
        </w:rPr>
        <w:t>o</w:t>
      </w:r>
      <w:r>
        <w:rPr>
          <w:b w:val="0"/>
          <w:bCs/>
        </w:rPr>
        <w:t>b</w:t>
      </w:r>
      <w:r w:rsidR="003B4666">
        <w:rPr>
          <w:b w:val="0"/>
          <w:bCs/>
        </w:rPr>
        <w:t>y</w:t>
      </w:r>
      <w:r>
        <w:rPr>
          <w:b w:val="0"/>
          <w:bCs/>
        </w:rPr>
        <w:t>)</w:t>
      </w:r>
      <w:r w:rsidR="003A50F8">
        <w:rPr>
          <w:b w:val="0"/>
          <w:bCs/>
        </w:rPr>
        <w:t>.</w:t>
      </w:r>
      <w:r>
        <w:rPr>
          <w:b w:val="0"/>
          <w:bCs/>
        </w:rPr>
        <w:t xml:space="preserve"> Łącznie bezrobotni o</w:t>
      </w:r>
      <w:r w:rsidR="007F0E9C">
        <w:rPr>
          <w:b w:val="0"/>
          <w:bCs/>
        </w:rPr>
        <w:t> </w:t>
      </w:r>
      <w:r>
        <w:rPr>
          <w:b w:val="0"/>
          <w:bCs/>
        </w:rPr>
        <w:t xml:space="preserve">najniższych kwalifikacjach to </w:t>
      </w:r>
      <w:r w:rsidR="003B4666">
        <w:rPr>
          <w:bCs/>
        </w:rPr>
        <w:t>75,1</w:t>
      </w:r>
      <w:r>
        <w:rPr>
          <w:bCs/>
        </w:rPr>
        <w:t>%</w:t>
      </w:r>
      <w:r>
        <w:rPr>
          <w:b w:val="0"/>
          <w:bCs/>
        </w:rPr>
        <w:t xml:space="preserve"> bezrobotnych powyżej 50 roku życia. </w:t>
      </w:r>
      <w:r w:rsidR="00D92AD9">
        <w:rPr>
          <w:b w:val="0"/>
          <w:bCs/>
        </w:rPr>
        <w:t>Osoby z wykształceniem policealnym i średnim zawodowym stanowiły</w:t>
      </w:r>
      <w:r w:rsidR="007F0E9C">
        <w:rPr>
          <w:b w:val="0"/>
          <w:bCs/>
        </w:rPr>
        <w:t> </w:t>
      </w:r>
      <w:r w:rsidR="003B4666">
        <w:rPr>
          <w:b w:val="0"/>
          <w:bCs/>
        </w:rPr>
        <w:t>19,</w:t>
      </w:r>
      <w:r w:rsidR="00325753">
        <w:rPr>
          <w:b w:val="0"/>
          <w:bCs/>
        </w:rPr>
        <w:t>3</w:t>
      </w:r>
      <w:r w:rsidR="00D92AD9">
        <w:rPr>
          <w:b w:val="0"/>
          <w:bCs/>
        </w:rPr>
        <w:t>%</w:t>
      </w:r>
      <w:r>
        <w:rPr>
          <w:b w:val="0"/>
          <w:bCs/>
        </w:rPr>
        <w:t xml:space="preserve"> (</w:t>
      </w:r>
      <w:r w:rsidR="003B4666">
        <w:rPr>
          <w:b w:val="0"/>
          <w:bCs/>
        </w:rPr>
        <w:t>140</w:t>
      </w:r>
      <w:r w:rsidR="001B1A10">
        <w:rPr>
          <w:b w:val="0"/>
          <w:bCs/>
        </w:rPr>
        <w:t> osó</w:t>
      </w:r>
      <w:r>
        <w:rPr>
          <w:b w:val="0"/>
          <w:bCs/>
        </w:rPr>
        <w:t xml:space="preserve">b), z wykształceniem średnim ogólnokształcącym </w:t>
      </w:r>
      <w:r w:rsidR="003B4666">
        <w:rPr>
          <w:b w:val="0"/>
          <w:bCs/>
        </w:rPr>
        <w:t>3,5</w:t>
      </w:r>
      <w:r w:rsidR="00301428">
        <w:rPr>
          <w:b w:val="0"/>
          <w:bCs/>
        </w:rPr>
        <w:t xml:space="preserve">% </w:t>
      </w:r>
      <w:r>
        <w:rPr>
          <w:b w:val="0"/>
          <w:bCs/>
        </w:rPr>
        <w:t>(</w:t>
      </w:r>
      <w:r w:rsidR="003B4666">
        <w:rPr>
          <w:b w:val="0"/>
          <w:bCs/>
        </w:rPr>
        <w:t>25</w:t>
      </w:r>
      <w:r w:rsidR="00D92AD9">
        <w:rPr>
          <w:b w:val="0"/>
          <w:bCs/>
        </w:rPr>
        <w:t xml:space="preserve"> osób)</w:t>
      </w:r>
      <w:r w:rsidR="00301428">
        <w:rPr>
          <w:b w:val="0"/>
          <w:bCs/>
        </w:rPr>
        <w:t>.</w:t>
      </w:r>
      <w:r>
        <w:rPr>
          <w:b w:val="0"/>
          <w:bCs/>
        </w:rPr>
        <w:t xml:space="preserve"> </w:t>
      </w:r>
      <w:r w:rsidR="001B1A10">
        <w:rPr>
          <w:b w:val="0"/>
          <w:bCs/>
        </w:rPr>
        <w:t>Jedynie</w:t>
      </w:r>
      <w:r w:rsidR="00805200">
        <w:rPr>
          <w:b w:val="0"/>
          <w:bCs/>
        </w:rPr>
        <w:t xml:space="preserve"> </w:t>
      </w:r>
      <w:r w:rsidR="003B4666">
        <w:rPr>
          <w:b w:val="0"/>
          <w:bCs/>
        </w:rPr>
        <w:t>15</w:t>
      </w:r>
      <w:r>
        <w:rPr>
          <w:b w:val="0"/>
          <w:bCs/>
        </w:rPr>
        <w:t xml:space="preserve"> osób w tej grupie (tj. </w:t>
      </w:r>
      <w:r w:rsidR="003B4666">
        <w:rPr>
          <w:b w:val="0"/>
          <w:bCs/>
        </w:rPr>
        <w:t>2,1</w:t>
      </w:r>
      <w:r>
        <w:rPr>
          <w:b w:val="0"/>
          <w:bCs/>
        </w:rPr>
        <w:t>%) posiadało wykształcenie wyższe.</w:t>
      </w:r>
    </w:p>
    <w:p w:rsidR="00887AFC" w:rsidRDefault="00887AFC" w:rsidP="00B76042">
      <w:pPr>
        <w:pStyle w:val="Tekstpodstawowy31"/>
        <w:ind w:left="66" w:right="4" w:firstLine="642"/>
        <w:rPr>
          <w:b w:val="0"/>
          <w:bCs/>
        </w:rPr>
      </w:pPr>
      <w:r>
        <w:rPr>
          <w:b w:val="0"/>
          <w:bCs/>
        </w:rPr>
        <w:t xml:space="preserve">Bezrobotni powyżej 50 roku życia to w większości osoby z dużym doświadczeniem zawodowym. W tej grupie </w:t>
      </w:r>
      <w:r w:rsidR="003B4666">
        <w:rPr>
          <w:b w:val="0"/>
          <w:bCs/>
        </w:rPr>
        <w:t>46,7</w:t>
      </w:r>
      <w:r>
        <w:rPr>
          <w:b w:val="0"/>
          <w:bCs/>
        </w:rPr>
        <w:t>% posiadało ponad 20-letni staż pracy (</w:t>
      </w:r>
      <w:r w:rsidR="003B4666">
        <w:rPr>
          <w:b w:val="0"/>
          <w:bCs/>
        </w:rPr>
        <w:t>338</w:t>
      </w:r>
      <w:r>
        <w:rPr>
          <w:b w:val="0"/>
          <w:bCs/>
        </w:rPr>
        <w:t xml:space="preserve"> osób). Istotny jest fakt, że w tej kategorii wiekowej występowały również osoby, które pracowały tylko do 1 roku tj. </w:t>
      </w:r>
      <w:r w:rsidR="003B4666">
        <w:rPr>
          <w:b w:val="0"/>
          <w:bCs/>
        </w:rPr>
        <w:t>7,5</w:t>
      </w:r>
      <w:r>
        <w:rPr>
          <w:b w:val="0"/>
          <w:bCs/>
        </w:rPr>
        <w:t>%  (</w:t>
      </w:r>
      <w:r w:rsidR="003B4666">
        <w:rPr>
          <w:b w:val="0"/>
          <w:bCs/>
        </w:rPr>
        <w:t>54</w:t>
      </w:r>
      <w:r>
        <w:rPr>
          <w:b w:val="0"/>
          <w:bCs/>
        </w:rPr>
        <w:t xml:space="preserve"> os</w:t>
      </w:r>
      <w:r w:rsidR="003B4666">
        <w:rPr>
          <w:b w:val="0"/>
          <w:bCs/>
        </w:rPr>
        <w:t>o</w:t>
      </w:r>
      <w:r>
        <w:rPr>
          <w:b w:val="0"/>
          <w:bCs/>
        </w:rPr>
        <w:t>b</w:t>
      </w:r>
      <w:r w:rsidR="003B4666">
        <w:rPr>
          <w:b w:val="0"/>
          <w:bCs/>
        </w:rPr>
        <w:t>y</w:t>
      </w:r>
      <w:r>
        <w:rPr>
          <w:b w:val="0"/>
          <w:bCs/>
        </w:rPr>
        <w:t xml:space="preserve">) oraz takie, które nie wykazały żadnego stażu pracy – </w:t>
      </w:r>
      <w:r w:rsidR="003B4666">
        <w:rPr>
          <w:b w:val="0"/>
          <w:bCs/>
        </w:rPr>
        <w:t>5,7</w:t>
      </w:r>
      <w:r>
        <w:rPr>
          <w:b w:val="0"/>
          <w:bCs/>
        </w:rPr>
        <w:t>%  (</w:t>
      </w:r>
      <w:r w:rsidR="003B4666">
        <w:rPr>
          <w:b w:val="0"/>
          <w:bCs/>
        </w:rPr>
        <w:t>41</w:t>
      </w:r>
      <w:r>
        <w:rPr>
          <w:b w:val="0"/>
          <w:bCs/>
        </w:rPr>
        <w:t xml:space="preserve"> os</w:t>
      </w:r>
      <w:r w:rsidR="002C50CF">
        <w:rPr>
          <w:b w:val="0"/>
          <w:bCs/>
        </w:rPr>
        <w:t>ó</w:t>
      </w:r>
      <w:r>
        <w:rPr>
          <w:b w:val="0"/>
          <w:bCs/>
        </w:rPr>
        <w:t>b).</w:t>
      </w:r>
    </w:p>
    <w:p w:rsidR="00887AFC" w:rsidRPr="00E75B4F" w:rsidRDefault="00887AFC" w:rsidP="00242AE9">
      <w:pPr>
        <w:pStyle w:val="Tekstpodstawowy"/>
        <w:tabs>
          <w:tab w:val="left" w:pos="7689"/>
        </w:tabs>
        <w:ind w:right="4"/>
        <w:rPr>
          <w:bCs/>
          <w:i/>
          <w:sz w:val="8"/>
          <w:szCs w:val="8"/>
        </w:rPr>
      </w:pPr>
      <w:r w:rsidRPr="00E75B4F">
        <w:rPr>
          <w:bCs/>
          <w:i/>
          <w:sz w:val="8"/>
          <w:szCs w:val="8"/>
        </w:rPr>
        <w:tab/>
      </w:r>
    </w:p>
    <w:p w:rsidR="00887AFC" w:rsidRDefault="00887AFC" w:rsidP="00242AE9">
      <w:pPr>
        <w:pStyle w:val="Tekstpodstawowy"/>
        <w:ind w:right="4"/>
        <w:rPr>
          <w:bCs/>
          <w:i/>
          <w:sz w:val="24"/>
        </w:rPr>
      </w:pPr>
      <w:r>
        <w:rPr>
          <w:bCs/>
          <w:i/>
          <w:sz w:val="24"/>
        </w:rPr>
        <w:t>Bezrobotni powyżej 50 roku życia według stażu pracy – 31.03.</w:t>
      </w:r>
      <w:r w:rsidR="009E4FF5">
        <w:rPr>
          <w:bCs/>
          <w:i/>
          <w:sz w:val="24"/>
        </w:rPr>
        <w:t>2015</w:t>
      </w:r>
      <w:r>
        <w:rPr>
          <w:bCs/>
          <w:i/>
          <w:sz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2641"/>
        <w:gridCol w:w="2023"/>
        <w:gridCol w:w="2757"/>
        <w:gridCol w:w="2035"/>
      </w:tblGrid>
      <w:tr w:rsidR="00887AFC" w:rsidRPr="003A50F8" w:rsidTr="00983EA3">
        <w:trPr>
          <w:trHeight w:val="454"/>
          <w:jc w:val="center"/>
        </w:trPr>
        <w:tc>
          <w:tcPr>
            <w:tcW w:w="367" w:type="pct"/>
            <w:shd w:val="clear" w:color="auto" w:fill="B8CCE4"/>
            <w:vAlign w:val="center"/>
          </w:tcPr>
          <w:p w:rsidR="00887AFC" w:rsidRPr="003A50F8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3A50F8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294" w:type="pct"/>
            <w:shd w:val="clear" w:color="auto" w:fill="B8CCE4"/>
            <w:vAlign w:val="center"/>
          </w:tcPr>
          <w:p w:rsidR="00887AFC" w:rsidRPr="003A50F8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3A50F8">
              <w:rPr>
                <w:b/>
                <w:bCs/>
                <w:sz w:val="24"/>
                <w:szCs w:val="24"/>
              </w:rPr>
              <w:t xml:space="preserve">Staż pracy </w:t>
            </w:r>
          </w:p>
        </w:tc>
        <w:tc>
          <w:tcPr>
            <w:tcW w:w="991" w:type="pct"/>
            <w:shd w:val="clear" w:color="auto" w:fill="B8CCE4"/>
            <w:vAlign w:val="center"/>
          </w:tcPr>
          <w:p w:rsidR="00887AFC" w:rsidRPr="003A50F8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3A50F8">
              <w:rPr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351" w:type="pct"/>
            <w:shd w:val="clear" w:color="auto" w:fill="B8CCE4"/>
            <w:vAlign w:val="center"/>
          </w:tcPr>
          <w:p w:rsidR="00887AFC" w:rsidRPr="003A50F8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3A50F8">
              <w:rPr>
                <w:b/>
                <w:bCs/>
                <w:sz w:val="24"/>
                <w:szCs w:val="24"/>
              </w:rPr>
              <w:t>Wskaźnik %</w:t>
            </w:r>
          </w:p>
        </w:tc>
        <w:tc>
          <w:tcPr>
            <w:tcW w:w="997" w:type="pct"/>
            <w:shd w:val="clear" w:color="auto" w:fill="B8CCE4"/>
            <w:vAlign w:val="center"/>
          </w:tcPr>
          <w:p w:rsidR="00887AFC" w:rsidRPr="003A50F8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bCs/>
                <w:sz w:val="24"/>
                <w:szCs w:val="24"/>
              </w:rPr>
            </w:pPr>
            <w:r w:rsidRPr="003A50F8">
              <w:rPr>
                <w:b/>
                <w:bCs/>
                <w:sz w:val="24"/>
                <w:szCs w:val="24"/>
              </w:rPr>
              <w:t>Kobiety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294" w:type="pct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Bez stażu</w:t>
            </w:r>
          </w:p>
        </w:tc>
        <w:tc>
          <w:tcPr>
            <w:tcW w:w="99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35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5,7%</w:t>
            </w:r>
          </w:p>
        </w:tc>
        <w:tc>
          <w:tcPr>
            <w:tcW w:w="997" w:type="pct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11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294" w:type="pct"/>
            <w:shd w:val="clear" w:color="auto" w:fill="EEECE1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do 1 roku</w:t>
            </w:r>
          </w:p>
        </w:tc>
        <w:tc>
          <w:tcPr>
            <w:tcW w:w="99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35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7,5%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10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294" w:type="pct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1 roku – 5 lat</w:t>
            </w:r>
          </w:p>
        </w:tc>
        <w:tc>
          <w:tcPr>
            <w:tcW w:w="99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35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6,2%</w:t>
            </w:r>
          </w:p>
        </w:tc>
        <w:tc>
          <w:tcPr>
            <w:tcW w:w="997" w:type="pct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12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294" w:type="pct"/>
            <w:shd w:val="clear" w:color="auto" w:fill="EEECE1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5 lat – 10 lat</w:t>
            </w:r>
          </w:p>
        </w:tc>
        <w:tc>
          <w:tcPr>
            <w:tcW w:w="99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35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11,3%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26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294" w:type="pct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10 lat – 20 lat</w:t>
            </w:r>
          </w:p>
        </w:tc>
        <w:tc>
          <w:tcPr>
            <w:tcW w:w="99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163</w:t>
            </w:r>
          </w:p>
        </w:tc>
        <w:tc>
          <w:tcPr>
            <w:tcW w:w="1351" w:type="pct"/>
            <w:vAlign w:val="center"/>
          </w:tcPr>
          <w:p w:rsidR="003B4666" w:rsidRDefault="003B4666" w:rsidP="00325753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22,</w:t>
            </w:r>
            <w:r w:rsidR="00325753">
              <w:rPr>
                <w:rFonts w:ascii="Arial Narrow" w:hAnsi="Arial Narrow" w:cs="Arial"/>
                <w:sz w:val="26"/>
                <w:szCs w:val="26"/>
              </w:rPr>
              <w:t>6</w:t>
            </w:r>
            <w:r>
              <w:rPr>
                <w:rFonts w:ascii="Arial Narrow" w:hAnsi="Arial Narrow" w:cs="Arial"/>
                <w:sz w:val="26"/>
                <w:szCs w:val="26"/>
              </w:rPr>
              <w:t>%</w:t>
            </w:r>
          </w:p>
        </w:tc>
        <w:tc>
          <w:tcPr>
            <w:tcW w:w="997" w:type="pct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58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294" w:type="pct"/>
            <w:shd w:val="clear" w:color="auto" w:fill="EEECE1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20 lat – 30 lat</w:t>
            </w:r>
          </w:p>
        </w:tc>
        <w:tc>
          <w:tcPr>
            <w:tcW w:w="99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228</w:t>
            </w:r>
          </w:p>
        </w:tc>
        <w:tc>
          <w:tcPr>
            <w:tcW w:w="1351" w:type="pct"/>
            <w:shd w:val="clear" w:color="auto" w:fill="EEECE1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31,5%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70</w:t>
            </w:r>
          </w:p>
        </w:tc>
      </w:tr>
      <w:tr w:rsidR="003B4666" w:rsidRPr="003A50F8" w:rsidTr="00983EA3">
        <w:trPr>
          <w:trHeight w:val="340"/>
          <w:jc w:val="center"/>
        </w:trPr>
        <w:tc>
          <w:tcPr>
            <w:tcW w:w="367" w:type="pct"/>
            <w:vAlign w:val="center"/>
          </w:tcPr>
          <w:p w:rsidR="003B4666" w:rsidRPr="00A05AAC" w:rsidRDefault="003B4666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7.</w:t>
            </w:r>
          </w:p>
        </w:tc>
        <w:tc>
          <w:tcPr>
            <w:tcW w:w="1294" w:type="pct"/>
            <w:vAlign w:val="center"/>
          </w:tcPr>
          <w:p w:rsidR="003B4666" w:rsidRPr="003A50F8" w:rsidRDefault="003B4666" w:rsidP="00970567">
            <w:pPr>
              <w:pStyle w:val="Tekstpodstawowy"/>
              <w:snapToGrid w:val="0"/>
              <w:ind w:right="4"/>
              <w:jc w:val="center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30 lat i więcej</w:t>
            </w:r>
          </w:p>
        </w:tc>
        <w:tc>
          <w:tcPr>
            <w:tcW w:w="99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351" w:type="pct"/>
            <w:vAlign w:val="center"/>
          </w:tcPr>
          <w:p w:rsidR="003B4666" w:rsidRDefault="003B4666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15,2%</w:t>
            </w:r>
          </w:p>
        </w:tc>
        <w:tc>
          <w:tcPr>
            <w:tcW w:w="997" w:type="pct"/>
            <w:vAlign w:val="center"/>
          </w:tcPr>
          <w:p w:rsidR="003B4666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33</w:t>
            </w:r>
          </w:p>
        </w:tc>
      </w:tr>
      <w:tr w:rsidR="00887AFC" w:rsidRPr="003A50F8" w:rsidTr="00983EA3">
        <w:trPr>
          <w:trHeight w:val="340"/>
          <w:jc w:val="center"/>
        </w:trPr>
        <w:tc>
          <w:tcPr>
            <w:tcW w:w="1661" w:type="pct"/>
            <w:gridSpan w:val="2"/>
            <w:shd w:val="clear" w:color="auto" w:fill="EEECE1"/>
            <w:vAlign w:val="center"/>
          </w:tcPr>
          <w:p w:rsidR="00887AFC" w:rsidRPr="003A50F8" w:rsidRDefault="00887AFC" w:rsidP="00C23444">
            <w:pPr>
              <w:pStyle w:val="Tekstpodstawowy"/>
              <w:snapToGrid w:val="0"/>
              <w:ind w:left="142" w:right="4" w:firstLine="567"/>
              <w:rPr>
                <w:b/>
                <w:sz w:val="24"/>
                <w:szCs w:val="24"/>
              </w:rPr>
            </w:pPr>
            <w:r w:rsidRPr="003A50F8">
              <w:rPr>
                <w:b/>
                <w:sz w:val="24"/>
                <w:szCs w:val="24"/>
              </w:rPr>
              <w:t>Razem</w:t>
            </w:r>
            <w:r w:rsidR="001B1A10" w:rsidRPr="003A50F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91" w:type="pct"/>
            <w:shd w:val="clear" w:color="auto" w:fill="EEECE1"/>
            <w:vAlign w:val="center"/>
          </w:tcPr>
          <w:p w:rsidR="00887AFC" w:rsidRPr="00A05AAC" w:rsidRDefault="003B4666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t>723</w:t>
            </w:r>
          </w:p>
        </w:tc>
        <w:tc>
          <w:tcPr>
            <w:tcW w:w="1351" w:type="pct"/>
            <w:shd w:val="clear" w:color="auto" w:fill="EEECE1"/>
            <w:vAlign w:val="center"/>
          </w:tcPr>
          <w:p w:rsidR="00887AFC" w:rsidRPr="00A05AAC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100%</w:t>
            </w:r>
          </w:p>
        </w:tc>
        <w:tc>
          <w:tcPr>
            <w:tcW w:w="997" w:type="pct"/>
            <w:shd w:val="clear" w:color="auto" w:fill="EEECE1"/>
            <w:vAlign w:val="center"/>
          </w:tcPr>
          <w:p w:rsidR="00887AFC" w:rsidRPr="00A05AAC" w:rsidRDefault="00301428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220</w:t>
            </w:r>
          </w:p>
        </w:tc>
      </w:tr>
    </w:tbl>
    <w:p w:rsidR="00887AFC" w:rsidRDefault="00887AFC" w:rsidP="00242AE9">
      <w:pPr>
        <w:pStyle w:val="Tekstpodstawowy"/>
        <w:ind w:right="4"/>
        <w:rPr>
          <w:i/>
          <w:color w:val="000000"/>
          <w:sz w:val="24"/>
        </w:rPr>
      </w:pPr>
    </w:p>
    <w:p w:rsidR="00887AFC" w:rsidRDefault="00887AFC" w:rsidP="00242AE9">
      <w:pPr>
        <w:ind w:right="4"/>
        <w:jc w:val="both"/>
        <w:rPr>
          <w:bCs/>
          <w:color w:val="FF9900"/>
          <w:sz w:val="16"/>
          <w:szCs w:val="16"/>
        </w:rPr>
      </w:pPr>
    </w:p>
    <w:p w:rsidR="00C23444" w:rsidRPr="008A1B7A" w:rsidRDefault="007B3AAB" w:rsidP="00C23444">
      <w:pPr>
        <w:ind w:right="4"/>
        <w:jc w:val="both"/>
        <w:rPr>
          <w:b/>
          <w:i/>
          <w:iCs/>
          <w:color w:val="000000" w:themeColor="text1"/>
          <w:sz w:val="18"/>
          <w:szCs w:val="32"/>
        </w:rPr>
      </w:pPr>
      <w:r>
        <w:rPr>
          <w:b/>
          <w:i/>
          <w:iCs/>
          <w:color w:val="000000" w:themeColor="text1"/>
          <w:sz w:val="32"/>
          <w:szCs w:val="32"/>
        </w:rPr>
        <w:t>5</w:t>
      </w:r>
      <w:r w:rsidR="00C23444" w:rsidRPr="007B3AAB">
        <w:rPr>
          <w:b/>
          <w:i/>
          <w:iCs/>
          <w:color w:val="000000" w:themeColor="text1"/>
          <w:sz w:val="32"/>
          <w:szCs w:val="32"/>
        </w:rPr>
        <w:t>. Bezrobotni samotnie wychowujący co najmniej jedno dziecko do 6 roku życia lub co najmniej jedno dziecko niepełnosprawne do 18 roku życia.</w:t>
      </w:r>
      <w:r w:rsidR="00C23444" w:rsidRPr="008A1B7A">
        <w:rPr>
          <w:b/>
          <w:i/>
          <w:iCs/>
          <w:color w:val="000000" w:themeColor="text1"/>
          <w:sz w:val="32"/>
          <w:szCs w:val="32"/>
        </w:rPr>
        <w:br/>
      </w:r>
    </w:p>
    <w:p w:rsidR="00C23444" w:rsidRPr="00F250CA" w:rsidRDefault="00C23444" w:rsidP="00C23444">
      <w:pPr>
        <w:spacing w:line="276" w:lineRule="auto"/>
        <w:ind w:left="66" w:right="4" w:firstLine="642"/>
        <w:jc w:val="both"/>
        <w:rPr>
          <w:bCs/>
          <w:sz w:val="28"/>
        </w:rPr>
      </w:pPr>
      <w:r w:rsidRPr="00F250CA">
        <w:rPr>
          <w:bCs/>
          <w:sz w:val="28"/>
        </w:rPr>
        <w:t xml:space="preserve">Według stanu na dzień </w:t>
      </w:r>
      <w:r>
        <w:rPr>
          <w:bCs/>
          <w:sz w:val="28"/>
        </w:rPr>
        <w:t>31.03.2015</w:t>
      </w:r>
      <w:r w:rsidRPr="00F250CA">
        <w:rPr>
          <w:bCs/>
          <w:sz w:val="28"/>
        </w:rPr>
        <w:t xml:space="preserve"> r. w PUP w Biłgoraju zarejestrowanych było </w:t>
      </w:r>
      <w:r>
        <w:rPr>
          <w:b/>
          <w:bCs/>
          <w:sz w:val="28"/>
        </w:rPr>
        <w:t>725</w:t>
      </w:r>
      <w:r w:rsidRPr="00F250CA">
        <w:rPr>
          <w:b/>
          <w:bCs/>
          <w:sz w:val="28"/>
        </w:rPr>
        <w:t xml:space="preserve"> </w:t>
      </w:r>
      <w:r w:rsidRPr="00F250CA">
        <w:rPr>
          <w:bCs/>
          <w:sz w:val="28"/>
        </w:rPr>
        <w:t xml:space="preserve">osób samotnie wychowujących co najmniej jedno dziecko do 6 roku życia lub co najmniej jedno dziecko niepełnosprawne do 18 roku życia. Jest to </w:t>
      </w:r>
      <w:r>
        <w:rPr>
          <w:b/>
          <w:sz w:val="28"/>
        </w:rPr>
        <w:t>17,9</w:t>
      </w:r>
      <w:r w:rsidRPr="00F250CA">
        <w:rPr>
          <w:b/>
          <w:sz w:val="28"/>
        </w:rPr>
        <w:t>% </w:t>
      </w:r>
      <w:r w:rsidRPr="00F250CA">
        <w:rPr>
          <w:bCs/>
          <w:sz w:val="28"/>
        </w:rPr>
        <w:t xml:space="preserve">ogółu bezrobotnych. W grupie tej </w:t>
      </w:r>
      <w:r>
        <w:rPr>
          <w:bCs/>
          <w:sz w:val="28"/>
        </w:rPr>
        <w:t>71,6</w:t>
      </w:r>
      <w:r w:rsidRPr="00F250CA">
        <w:rPr>
          <w:bCs/>
          <w:sz w:val="28"/>
        </w:rPr>
        <w:t>% (</w:t>
      </w:r>
      <w:r>
        <w:rPr>
          <w:bCs/>
          <w:sz w:val="28"/>
        </w:rPr>
        <w:t>519</w:t>
      </w:r>
      <w:r w:rsidRPr="00F250CA">
        <w:rPr>
          <w:bCs/>
          <w:sz w:val="28"/>
        </w:rPr>
        <w:t xml:space="preserve"> osób) to kobiety.</w:t>
      </w:r>
    </w:p>
    <w:p w:rsidR="00C23444" w:rsidRPr="00CB411F" w:rsidRDefault="00C23444" w:rsidP="00C23444">
      <w:pPr>
        <w:pStyle w:val="Tekstpodstawowy"/>
        <w:spacing w:line="276" w:lineRule="auto"/>
        <w:ind w:left="66" w:right="4" w:firstLine="642"/>
      </w:pPr>
      <w:r w:rsidRPr="00CB411F">
        <w:t>Najliczniejszą grupę bezrobotnych samotnie wychowujących co najmniej jedno dziecko</w:t>
      </w:r>
      <w:r w:rsidRPr="00CB411F">
        <w:rPr>
          <w:bCs/>
        </w:rPr>
        <w:t xml:space="preserve"> </w:t>
      </w:r>
      <w:r w:rsidRPr="00F250CA">
        <w:rPr>
          <w:bCs/>
        </w:rPr>
        <w:t>do 6 roku życia lub co najmniej jedno dziecko niepełnosprawne do 18 roku życia</w:t>
      </w:r>
      <w:r w:rsidRPr="00CB411F">
        <w:t xml:space="preserve"> s</w:t>
      </w:r>
      <w:r>
        <w:t>tanowiły osoby ze stażem od 1 roku do 5 lat 29,4</w:t>
      </w:r>
      <w:r w:rsidRPr="00CB411F">
        <w:t>%</w:t>
      </w:r>
      <w:r>
        <w:t xml:space="preserve"> (213</w:t>
      </w:r>
      <w:r w:rsidRPr="00CB411F">
        <w:t xml:space="preserve"> osób)</w:t>
      </w:r>
      <w:r>
        <w:t>, bez stażu pracy 28</w:t>
      </w:r>
      <w:r w:rsidRPr="00CB411F">
        <w:t xml:space="preserve">% </w:t>
      </w:r>
      <w:r>
        <w:t>(203</w:t>
      </w:r>
      <w:r w:rsidRPr="00CB411F">
        <w:t xml:space="preserve"> os</w:t>
      </w:r>
      <w:r>
        <w:t>o</w:t>
      </w:r>
      <w:r w:rsidRPr="00CB411F">
        <w:t>b</w:t>
      </w:r>
      <w:r>
        <w:t>y</w:t>
      </w:r>
      <w:r w:rsidRPr="00CB411F">
        <w:t>)</w:t>
      </w:r>
      <w:r>
        <w:t>,</w:t>
      </w:r>
      <w:r w:rsidRPr="00CB411F">
        <w:t xml:space="preserve"> </w:t>
      </w:r>
      <w:r>
        <w:t>poniżej 1 roku stażu pracy 19,4</w:t>
      </w:r>
      <w:r w:rsidRPr="00CB411F">
        <w:t>%</w:t>
      </w:r>
      <w:r>
        <w:t xml:space="preserve"> (141</w:t>
      </w:r>
      <w:r w:rsidRPr="00CB411F">
        <w:t xml:space="preserve"> os</w:t>
      </w:r>
      <w:r>
        <w:t>ó</w:t>
      </w:r>
      <w:r w:rsidRPr="00CB411F">
        <w:t>b</w:t>
      </w:r>
      <w:r>
        <w:t>), od 5 do 10 lat 14,5% (105 osób), od 10 do 20 lat 7,9% (57 osób), a następnie osoby ze stażem od 20 do 30 lat 0,8% (6 osób).</w:t>
      </w:r>
    </w:p>
    <w:p w:rsidR="00C23444" w:rsidRPr="00CB411F" w:rsidRDefault="00C23444" w:rsidP="00C23444">
      <w:pPr>
        <w:pStyle w:val="Tekstpodstawowy"/>
        <w:ind w:left="66" w:right="4" w:firstLine="642"/>
      </w:pPr>
      <w:r>
        <w:rPr>
          <w:bCs/>
          <w:szCs w:val="28"/>
        </w:rPr>
        <w:t>W tej grupie 185</w:t>
      </w:r>
      <w:r w:rsidRPr="00CB411F">
        <w:rPr>
          <w:bCs/>
          <w:szCs w:val="28"/>
        </w:rPr>
        <w:t xml:space="preserve"> os</w:t>
      </w:r>
      <w:r w:rsidR="002C50CF">
        <w:rPr>
          <w:bCs/>
          <w:szCs w:val="28"/>
        </w:rPr>
        <w:t>ób</w:t>
      </w:r>
      <w:r w:rsidRPr="00CB411F">
        <w:rPr>
          <w:bCs/>
          <w:szCs w:val="28"/>
        </w:rPr>
        <w:t xml:space="preserve"> </w:t>
      </w:r>
      <w:r>
        <w:rPr>
          <w:bCs/>
          <w:szCs w:val="28"/>
        </w:rPr>
        <w:t xml:space="preserve">(25,5%) </w:t>
      </w:r>
      <w:r w:rsidRPr="00CB411F">
        <w:rPr>
          <w:bCs/>
          <w:szCs w:val="28"/>
        </w:rPr>
        <w:t>posiadał</w:t>
      </w:r>
      <w:r>
        <w:rPr>
          <w:bCs/>
          <w:szCs w:val="28"/>
        </w:rPr>
        <w:t>o</w:t>
      </w:r>
      <w:r w:rsidRPr="00CB411F">
        <w:rPr>
          <w:bCs/>
          <w:szCs w:val="28"/>
        </w:rPr>
        <w:t xml:space="preserve"> wykształcenie </w:t>
      </w:r>
      <w:r>
        <w:rPr>
          <w:bCs/>
          <w:szCs w:val="28"/>
        </w:rPr>
        <w:t>wyższe</w:t>
      </w:r>
      <w:r w:rsidRPr="00CB411F">
        <w:rPr>
          <w:bCs/>
          <w:szCs w:val="28"/>
        </w:rPr>
        <w:t>. Natomiast wykształcenie policealne i średnie zawodowe</w:t>
      </w:r>
      <w:r>
        <w:rPr>
          <w:bCs/>
          <w:szCs w:val="28"/>
        </w:rPr>
        <w:t xml:space="preserve"> 184 osoby (25,4%),</w:t>
      </w:r>
      <w:r w:rsidRPr="00CB411F">
        <w:rPr>
          <w:bCs/>
          <w:szCs w:val="28"/>
        </w:rPr>
        <w:t xml:space="preserve"> zasadnicze zawodowe </w:t>
      </w:r>
      <w:r>
        <w:rPr>
          <w:bCs/>
          <w:szCs w:val="28"/>
        </w:rPr>
        <w:t>140</w:t>
      </w:r>
      <w:r w:rsidRPr="00CB411F">
        <w:rPr>
          <w:bCs/>
          <w:szCs w:val="28"/>
        </w:rPr>
        <w:t xml:space="preserve"> os</w:t>
      </w:r>
      <w:r>
        <w:rPr>
          <w:bCs/>
          <w:szCs w:val="28"/>
        </w:rPr>
        <w:t>ó</w:t>
      </w:r>
      <w:r w:rsidRPr="00CB411F">
        <w:rPr>
          <w:bCs/>
          <w:szCs w:val="28"/>
        </w:rPr>
        <w:t>b</w:t>
      </w:r>
      <w:r>
        <w:rPr>
          <w:bCs/>
          <w:szCs w:val="28"/>
        </w:rPr>
        <w:t xml:space="preserve"> (19,3%)</w:t>
      </w:r>
      <w:r w:rsidRPr="00CB411F">
        <w:rPr>
          <w:bCs/>
          <w:szCs w:val="28"/>
        </w:rPr>
        <w:t xml:space="preserve">, gimnazjalne i niższe </w:t>
      </w:r>
      <w:r>
        <w:rPr>
          <w:bCs/>
          <w:szCs w:val="28"/>
        </w:rPr>
        <w:t>119</w:t>
      </w:r>
      <w:r w:rsidRPr="00CB411F">
        <w:rPr>
          <w:bCs/>
          <w:szCs w:val="28"/>
        </w:rPr>
        <w:t xml:space="preserve"> osób</w:t>
      </w:r>
      <w:r>
        <w:rPr>
          <w:bCs/>
          <w:szCs w:val="28"/>
        </w:rPr>
        <w:t xml:space="preserve"> (16,4%), </w:t>
      </w:r>
      <w:r w:rsidRPr="00CB411F">
        <w:rPr>
          <w:bCs/>
          <w:szCs w:val="28"/>
        </w:rPr>
        <w:t xml:space="preserve">średnie ogólnokształcące </w:t>
      </w:r>
      <w:r>
        <w:rPr>
          <w:bCs/>
          <w:szCs w:val="28"/>
        </w:rPr>
        <w:t>97</w:t>
      </w:r>
      <w:r w:rsidRPr="00CB411F">
        <w:rPr>
          <w:bCs/>
          <w:szCs w:val="28"/>
        </w:rPr>
        <w:t xml:space="preserve"> osób</w:t>
      </w:r>
      <w:r>
        <w:rPr>
          <w:bCs/>
          <w:szCs w:val="28"/>
        </w:rPr>
        <w:t xml:space="preserve"> (13,4%).</w:t>
      </w:r>
    </w:p>
    <w:p w:rsidR="00C23444" w:rsidRPr="008A1B7A" w:rsidRDefault="00C23444" w:rsidP="00C23444">
      <w:pPr>
        <w:pStyle w:val="Tekstpodstawowy"/>
        <w:ind w:right="4"/>
        <w:rPr>
          <w:strike/>
          <w:sz w:val="14"/>
        </w:rPr>
      </w:pPr>
    </w:p>
    <w:p w:rsidR="00C23444" w:rsidRDefault="00C23444" w:rsidP="00C23444">
      <w:pPr>
        <w:suppressAutoHyphens w:val="0"/>
        <w:rPr>
          <w:i/>
          <w:color w:val="000000"/>
          <w:sz w:val="24"/>
          <w:szCs w:val="24"/>
        </w:rPr>
      </w:pPr>
    </w:p>
    <w:p w:rsidR="00C23444" w:rsidRPr="00300CDE" w:rsidRDefault="00C23444" w:rsidP="00C23444">
      <w:pPr>
        <w:pStyle w:val="Tekstpodstawowy"/>
        <w:ind w:right="4"/>
        <w:rPr>
          <w:i/>
          <w:color w:val="000000"/>
          <w:sz w:val="24"/>
          <w:szCs w:val="24"/>
        </w:rPr>
      </w:pPr>
      <w:r w:rsidRPr="00300CDE">
        <w:rPr>
          <w:i/>
          <w:color w:val="000000"/>
          <w:sz w:val="24"/>
          <w:szCs w:val="24"/>
        </w:rPr>
        <w:lastRenderedPageBreak/>
        <w:t xml:space="preserve">Bezrobotni </w:t>
      </w:r>
      <w:r w:rsidRPr="00300CDE">
        <w:rPr>
          <w:i/>
          <w:iCs/>
          <w:sz w:val="24"/>
          <w:szCs w:val="24"/>
        </w:rPr>
        <w:t>samotnie wychowujący co najmniej jedno dziecko do 6 roku życia lub co najmniej jedno dziecko niepełnosprawne do 18 roku życia wg wieku</w:t>
      </w:r>
      <w:r w:rsidRPr="00300CDE">
        <w:rPr>
          <w:i/>
          <w:color w:val="000000"/>
          <w:sz w:val="24"/>
          <w:szCs w:val="24"/>
        </w:rPr>
        <w:t xml:space="preserve">– </w:t>
      </w:r>
      <w:r>
        <w:rPr>
          <w:i/>
          <w:color w:val="000000"/>
          <w:sz w:val="24"/>
          <w:szCs w:val="24"/>
        </w:rPr>
        <w:t>31.</w:t>
      </w:r>
      <w:r w:rsidR="007C0309">
        <w:rPr>
          <w:i/>
          <w:color w:val="000000"/>
          <w:sz w:val="24"/>
          <w:szCs w:val="24"/>
        </w:rPr>
        <w:t>03</w:t>
      </w:r>
      <w:r>
        <w:rPr>
          <w:i/>
          <w:color w:val="000000"/>
          <w:sz w:val="24"/>
          <w:szCs w:val="24"/>
        </w:rPr>
        <w:t>.201</w:t>
      </w:r>
      <w:r w:rsidR="002C50CF">
        <w:rPr>
          <w:i/>
          <w:color w:val="000000"/>
          <w:sz w:val="24"/>
          <w:szCs w:val="24"/>
        </w:rPr>
        <w:t>5</w:t>
      </w:r>
      <w:r w:rsidRPr="00300CDE"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C23444" w:rsidRPr="004E4655" w:rsidTr="00983EA3">
        <w:trPr>
          <w:trHeight w:val="541"/>
          <w:jc w:val="center"/>
        </w:trPr>
        <w:tc>
          <w:tcPr>
            <w:tcW w:w="429" w:type="pct"/>
            <w:shd w:val="clear" w:color="auto" w:fill="C6D9F1" w:themeFill="text2" w:themeFillTint="33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Lp.</w:t>
            </w:r>
          </w:p>
        </w:tc>
        <w:tc>
          <w:tcPr>
            <w:tcW w:w="1332" w:type="pct"/>
            <w:shd w:val="clear" w:color="auto" w:fill="C6D9F1" w:themeFill="text2" w:themeFillTint="33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Wiek w latach</w:t>
            </w:r>
          </w:p>
        </w:tc>
        <w:tc>
          <w:tcPr>
            <w:tcW w:w="1046" w:type="pct"/>
            <w:shd w:val="clear" w:color="auto" w:fill="C6D9F1" w:themeFill="text2" w:themeFillTint="33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Ogółem</w:t>
            </w:r>
          </w:p>
        </w:tc>
        <w:tc>
          <w:tcPr>
            <w:tcW w:w="1141" w:type="pct"/>
            <w:shd w:val="clear" w:color="auto" w:fill="C6D9F1" w:themeFill="text2" w:themeFillTint="33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Wskaźnik %</w:t>
            </w:r>
          </w:p>
        </w:tc>
        <w:tc>
          <w:tcPr>
            <w:tcW w:w="1052" w:type="pct"/>
            <w:shd w:val="clear" w:color="auto" w:fill="C6D9F1" w:themeFill="text2" w:themeFillTint="33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Kobiety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141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15,9%</w:t>
            </w:r>
          </w:p>
        </w:tc>
        <w:tc>
          <w:tcPr>
            <w:tcW w:w="1052" w:type="pct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94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429" w:type="pct"/>
            <w:shd w:val="clear" w:color="auto" w:fill="EEECE1" w:themeFill="background2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 w:themeFill="background2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444</w:t>
            </w:r>
          </w:p>
        </w:tc>
        <w:tc>
          <w:tcPr>
            <w:tcW w:w="1141" w:type="pct"/>
            <w:shd w:val="clear" w:color="auto" w:fill="EEECE1" w:themeFill="background2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61,2%</w:t>
            </w:r>
          </w:p>
        </w:tc>
        <w:tc>
          <w:tcPr>
            <w:tcW w:w="1052" w:type="pct"/>
            <w:shd w:val="clear" w:color="auto" w:fill="EEECE1" w:themeFill="background2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323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1141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21,8%</w:t>
            </w:r>
          </w:p>
        </w:tc>
        <w:tc>
          <w:tcPr>
            <w:tcW w:w="1052" w:type="pct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100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00CDE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41" w:type="pct"/>
            <w:vAlign w:val="center"/>
          </w:tcPr>
          <w:p w:rsidR="00C23444" w:rsidRDefault="00C23444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0,1%</w:t>
            </w:r>
          </w:p>
        </w:tc>
        <w:tc>
          <w:tcPr>
            <w:tcW w:w="1052" w:type="pct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-</w:t>
            </w:r>
          </w:p>
        </w:tc>
      </w:tr>
      <w:tr w:rsidR="00C23444" w:rsidRPr="004E4655" w:rsidTr="00983EA3">
        <w:trPr>
          <w:trHeight w:val="340"/>
          <w:jc w:val="center"/>
        </w:trPr>
        <w:tc>
          <w:tcPr>
            <w:tcW w:w="1761" w:type="pct"/>
            <w:gridSpan w:val="2"/>
            <w:shd w:val="clear" w:color="auto" w:fill="EEECE1"/>
            <w:vAlign w:val="center"/>
          </w:tcPr>
          <w:p w:rsidR="00C23444" w:rsidRPr="00300CDE" w:rsidRDefault="00C23444" w:rsidP="00C86152">
            <w:pPr>
              <w:pStyle w:val="Tekstpodstawowy"/>
              <w:snapToGrid w:val="0"/>
              <w:ind w:right="4"/>
              <w:rPr>
                <w:rFonts w:ascii="Arial Narrow" w:hAnsi="Arial Narrow"/>
                <w:b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sz w:val="26"/>
                <w:szCs w:val="26"/>
              </w:rPr>
              <w:t>Razem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725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300CDE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C23444" w:rsidRPr="00300CDE" w:rsidRDefault="00C23444" w:rsidP="00C86152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519</w:t>
            </w:r>
          </w:p>
        </w:tc>
      </w:tr>
    </w:tbl>
    <w:p w:rsidR="00C23444" w:rsidRDefault="00C23444" w:rsidP="00C23444">
      <w:pPr>
        <w:spacing w:line="360" w:lineRule="auto"/>
        <w:ind w:right="4"/>
        <w:rPr>
          <w:bCs/>
          <w:sz w:val="28"/>
          <w:szCs w:val="28"/>
        </w:rPr>
      </w:pPr>
    </w:p>
    <w:p w:rsidR="00887AFC" w:rsidRDefault="007B3AAB" w:rsidP="00242AE9">
      <w:pPr>
        <w:ind w:right="4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>6</w:t>
      </w:r>
      <w:r w:rsidR="00887AFC">
        <w:rPr>
          <w:b/>
          <w:i/>
          <w:iCs/>
          <w:sz w:val="32"/>
          <w:szCs w:val="32"/>
        </w:rPr>
        <w:t>. Bezrobotni niepełnosprawni</w:t>
      </w:r>
    </w:p>
    <w:p w:rsidR="00887AFC" w:rsidRDefault="00887AFC" w:rsidP="00242AE9">
      <w:pPr>
        <w:ind w:left="66" w:right="4"/>
        <w:rPr>
          <w:sz w:val="28"/>
          <w:szCs w:val="28"/>
        </w:rPr>
      </w:pPr>
    </w:p>
    <w:p w:rsidR="00887AFC" w:rsidRDefault="00887AFC" w:rsidP="00BA7FC4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t>Szczególną grupą wśród bezrobotny</w:t>
      </w:r>
      <w:r w:rsidR="00BA7FC4">
        <w:rPr>
          <w:sz w:val="28"/>
          <w:szCs w:val="28"/>
          <w:lang w:eastAsia="pl-PL"/>
        </w:rPr>
        <w:t>ch są osoby niepełnosprawne. Na </w:t>
      </w:r>
      <w:r>
        <w:rPr>
          <w:sz w:val="28"/>
          <w:szCs w:val="28"/>
          <w:lang w:eastAsia="pl-PL"/>
        </w:rPr>
        <w:t>dzień</w:t>
      </w:r>
      <w:r w:rsidR="00D92AD9">
        <w:rPr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>31.03.</w:t>
      </w:r>
      <w:r w:rsidR="009E4FF5">
        <w:rPr>
          <w:sz w:val="28"/>
          <w:szCs w:val="28"/>
          <w:lang w:eastAsia="pl-PL"/>
        </w:rPr>
        <w:t>2015</w:t>
      </w:r>
      <w:r>
        <w:rPr>
          <w:sz w:val="28"/>
          <w:szCs w:val="28"/>
          <w:lang w:eastAsia="pl-PL"/>
        </w:rPr>
        <w:t xml:space="preserve"> r. zarejestrowanych było </w:t>
      </w:r>
      <w:r w:rsidR="00C23444">
        <w:rPr>
          <w:b/>
          <w:bCs/>
          <w:sz w:val="28"/>
          <w:szCs w:val="28"/>
          <w:lang w:eastAsia="pl-PL"/>
        </w:rPr>
        <w:t>213</w:t>
      </w:r>
      <w:r w:rsidR="00805200">
        <w:rPr>
          <w:b/>
          <w:bCs/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 xml:space="preserve">osób niepełnosprawnych, w tym </w:t>
      </w:r>
      <w:r w:rsidR="001A639F">
        <w:rPr>
          <w:sz w:val="28"/>
          <w:szCs w:val="28"/>
          <w:lang w:eastAsia="pl-PL"/>
        </w:rPr>
        <w:t>100</w:t>
      </w:r>
      <w:r w:rsidR="00F65C24">
        <w:rPr>
          <w:sz w:val="28"/>
          <w:szCs w:val="28"/>
          <w:lang w:eastAsia="pl-PL"/>
        </w:rPr>
        <w:t xml:space="preserve"> kobiet</w:t>
      </w:r>
      <w:r>
        <w:rPr>
          <w:sz w:val="28"/>
          <w:szCs w:val="28"/>
          <w:lang w:eastAsia="pl-PL"/>
        </w:rPr>
        <w:t xml:space="preserve">. Niepełnosprawni stanowili </w:t>
      </w:r>
      <w:r w:rsidR="001A639F">
        <w:rPr>
          <w:b/>
          <w:bCs/>
          <w:sz w:val="28"/>
          <w:szCs w:val="28"/>
          <w:lang w:eastAsia="pl-PL"/>
        </w:rPr>
        <w:t>5,2</w:t>
      </w:r>
      <w:r>
        <w:rPr>
          <w:b/>
          <w:bCs/>
          <w:sz w:val="28"/>
          <w:szCs w:val="28"/>
          <w:lang w:eastAsia="pl-PL"/>
        </w:rPr>
        <w:t xml:space="preserve">% </w:t>
      </w:r>
      <w:r>
        <w:rPr>
          <w:sz w:val="28"/>
          <w:szCs w:val="28"/>
          <w:lang w:eastAsia="pl-PL"/>
        </w:rPr>
        <w:t>ogółu bezrobotnych.</w:t>
      </w:r>
      <w:r w:rsidR="006B243B">
        <w:rPr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 xml:space="preserve"> </w:t>
      </w:r>
      <w:r w:rsidR="006B243B">
        <w:rPr>
          <w:sz w:val="28"/>
          <w:szCs w:val="28"/>
          <w:lang w:eastAsia="pl-PL"/>
        </w:rPr>
        <w:t xml:space="preserve">W tej grupie </w:t>
      </w:r>
      <w:r w:rsidR="001A639F">
        <w:rPr>
          <w:sz w:val="28"/>
          <w:szCs w:val="28"/>
          <w:lang w:eastAsia="pl-PL"/>
        </w:rPr>
        <w:t>76</w:t>
      </w:r>
      <w:r>
        <w:rPr>
          <w:sz w:val="28"/>
          <w:szCs w:val="28"/>
          <w:lang w:eastAsia="pl-PL"/>
        </w:rPr>
        <w:t xml:space="preserve"> osób (tj. </w:t>
      </w:r>
      <w:r w:rsidR="001A639F">
        <w:rPr>
          <w:sz w:val="28"/>
          <w:szCs w:val="28"/>
          <w:lang w:eastAsia="pl-PL"/>
        </w:rPr>
        <w:t>35,7</w:t>
      </w:r>
      <w:r>
        <w:rPr>
          <w:sz w:val="28"/>
          <w:szCs w:val="28"/>
          <w:lang w:eastAsia="pl-PL"/>
        </w:rPr>
        <w:t xml:space="preserve">%) legitymowało się wykształceniem zasadniczym zawodowym, a </w:t>
      </w:r>
      <w:r w:rsidR="001A639F">
        <w:rPr>
          <w:sz w:val="28"/>
          <w:szCs w:val="28"/>
          <w:lang w:eastAsia="pl-PL"/>
        </w:rPr>
        <w:t>51</w:t>
      </w:r>
      <w:r>
        <w:rPr>
          <w:sz w:val="28"/>
          <w:szCs w:val="28"/>
          <w:lang w:eastAsia="pl-PL"/>
        </w:rPr>
        <w:t xml:space="preserve"> os</w:t>
      </w:r>
      <w:r w:rsidR="00B20633">
        <w:rPr>
          <w:sz w:val="28"/>
          <w:szCs w:val="28"/>
          <w:lang w:eastAsia="pl-PL"/>
        </w:rPr>
        <w:t>ó</w:t>
      </w:r>
      <w:r>
        <w:rPr>
          <w:sz w:val="28"/>
          <w:szCs w:val="28"/>
          <w:lang w:eastAsia="pl-PL"/>
        </w:rPr>
        <w:t>b (</w:t>
      </w:r>
      <w:r w:rsidR="001A639F">
        <w:rPr>
          <w:sz w:val="28"/>
          <w:szCs w:val="28"/>
          <w:lang w:eastAsia="pl-PL"/>
        </w:rPr>
        <w:t>23,9</w:t>
      </w:r>
      <w:r>
        <w:rPr>
          <w:sz w:val="28"/>
          <w:szCs w:val="28"/>
          <w:lang w:eastAsia="pl-PL"/>
        </w:rPr>
        <w:t xml:space="preserve">%) wykształceniem gimnazjalnym i poniżej. Z kolei </w:t>
      </w:r>
      <w:r w:rsidR="00B20633">
        <w:rPr>
          <w:sz w:val="28"/>
          <w:szCs w:val="28"/>
          <w:lang w:eastAsia="pl-PL"/>
        </w:rPr>
        <w:t>5</w:t>
      </w:r>
      <w:r w:rsidR="001A639F">
        <w:rPr>
          <w:sz w:val="28"/>
          <w:szCs w:val="28"/>
          <w:lang w:eastAsia="pl-PL"/>
        </w:rPr>
        <w:t>0</w:t>
      </w:r>
      <w:r w:rsidR="00F65C24">
        <w:rPr>
          <w:sz w:val="28"/>
          <w:szCs w:val="28"/>
          <w:lang w:eastAsia="pl-PL"/>
        </w:rPr>
        <w:t xml:space="preserve"> osób (</w:t>
      </w:r>
      <w:r w:rsidR="001A639F">
        <w:rPr>
          <w:sz w:val="28"/>
          <w:szCs w:val="28"/>
          <w:lang w:eastAsia="pl-PL"/>
        </w:rPr>
        <w:t>23,5</w:t>
      </w:r>
      <w:r w:rsidR="00F65C24">
        <w:rPr>
          <w:sz w:val="28"/>
          <w:szCs w:val="28"/>
          <w:lang w:eastAsia="pl-PL"/>
        </w:rPr>
        <w:t>%) posiadało wykształcenie policealne i</w:t>
      </w:r>
      <w:r w:rsidR="00016832">
        <w:rPr>
          <w:sz w:val="28"/>
          <w:szCs w:val="28"/>
          <w:lang w:eastAsia="pl-PL"/>
        </w:rPr>
        <w:t> </w:t>
      </w:r>
      <w:r w:rsidR="00F65C24">
        <w:rPr>
          <w:sz w:val="28"/>
          <w:szCs w:val="28"/>
          <w:lang w:eastAsia="pl-PL"/>
        </w:rPr>
        <w:t xml:space="preserve">średnie zawodowe, </w:t>
      </w:r>
      <w:r w:rsidR="001A639F">
        <w:rPr>
          <w:sz w:val="28"/>
          <w:szCs w:val="28"/>
          <w:lang w:eastAsia="pl-PL"/>
        </w:rPr>
        <w:t>20</w:t>
      </w:r>
      <w:r w:rsidR="00F65C24">
        <w:rPr>
          <w:sz w:val="28"/>
          <w:szCs w:val="28"/>
          <w:lang w:eastAsia="pl-PL"/>
        </w:rPr>
        <w:t xml:space="preserve"> osób</w:t>
      </w:r>
      <w:r>
        <w:rPr>
          <w:sz w:val="28"/>
          <w:szCs w:val="28"/>
          <w:lang w:eastAsia="pl-PL"/>
        </w:rPr>
        <w:t xml:space="preserve"> wykształcenie </w:t>
      </w:r>
      <w:r w:rsidR="001A639F">
        <w:rPr>
          <w:sz w:val="28"/>
          <w:szCs w:val="28"/>
          <w:lang w:eastAsia="pl-PL"/>
        </w:rPr>
        <w:t xml:space="preserve">wyższe </w:t>
      </w:r>
      <w:r>
        <w:rPr>
          <w:sz w:val="28"/>
          <w:szCs w:val="28"/>
          <w:lang w:eastAsia="pl-PL"/>
        </w:rPr>
        <w:t>(</w:t>
      </w:r>
      <w:r w:rsidR="00B20633">
        <w:rPr>
          <w:sz w:val="28"/>
          <w:szCs w:val="28"/>
          <w:lang w:eastAsia="pl-PL"/>
        </w:rPr>
        <w:t>9</w:t>
      </w:r>
      <w:r w:rsidR="00144121">
        <w:rPr>
          <w:sz w:val="28"/>
          <w:szCs w:val="28"/>
          <w:lang w:eastAsia="pl-PL"/>
        </w:rPr>
        <w:t>,4</w:t>
      </w:r>
      <w:r w:rsidR="00763F7C">
        <w:rPr>
          <w:sz w:val="28"/>
          <w:szCs w:val="28"/>
          <w:lang w:eastAsia="pl-PL"/>
        </w:rPr>
        <w:t>%),</w:t>
      </w:r>
      <w:r w:rsidR="006B243B">
        <w:rPr>
          <w:sz w:val="28"/>
          <w:szCs w:val="28"/>
          <w:lang w:eastAsia="pl-PL"/>
        </w:rPr>
        <w:t xml:space="preserve"> </w:t>
      </w:r>
      <w:r w:rsidR="001A639F">
        <w:rPr>
          <w:sz w:val="28"/>
          <w:szCs w:val="28"/>
          <w:lang w:eastAsia="pl-PL"/>
        </w:rPr>
        <w:t>16</w:t>
      </w:r>
      <w:r w:rsidR="006B243B">
        <w:rPr>
          <w:sz w:val="28"/>
          <w:szCs w:val="28"/>
          <w:lang w:eastAsia="pl-PL"/>
        </w:rPr>
        <w:t xml:space="preserve"> osób posiadało wykształcenie </w:t>
      </w:r>
      <w:r w:rsidR="001A639F">
        <w:rPr>
          <w:sz w:val="28"/>
          <w:szCs w:val="28"/>
          <w:lang w:eastAsia="pl-PL"/>
        </w:rPr>
        <w:t xml:space="preserve">średnie ogólnokształcące </w:t>
      </w:r>
      <w:r w:rsidR="0097357D">
        <w:rPr>
          <w:sz w:val="28"/>
          <w:szCs w:val="28"/>
          <w:lang w:eastAsia="pl-PL"/>
        </w:rPr>
        <w:t>(</w:t>
      </w:r>
      <w:r w:rsidR="001A639F">
        <w:rPr>
          <w:sz w:val="28"/>
          <w:szCs w:val="28"/>
          <w:lang w:eastAsia="pl-PL"/>
        </w:rPr>
        <w:t>7,5</w:t>
      </w:r>
      <w:r w:rsidR="0097357D">
        <w:rPr>
          <w:sz w:val="28"/>
          <w:szCs w:val="28"/>
          <w:lang w:eastAsia="pl-PL"/>
        </w:rPr>
        <w:t>%)</w:t>
      </w:r>
      <w:r w:rsidR="006B243B">
        <w:rPr>
          <w:sz w:val="28"/>
          <w:szCs w:val="28"/>
          <w:lang w:eastAsia="pl-PL"/>
        </w:rPr>
        <w:t>.</w:t>
      </w:r>
    </w:p>
    <w:p w:rsidR="00887AFC" w:rsidRPr="0021238E" w:rsidRDefault="00887AFC" w:rsidP="00F75A9A">
      <w:pPr>
        <w:suppressAutoHyphens w:val="0"/>
        <w:autoSpaceDE w:val="0"/>
        <w:autoSpaceDN w:val="0"/>
        <w:adjustRightInd w:val="0"/>
        <w:jc w:val="both"/>
      </w:pPr>
    </w:p>
    <w:p w:rsidR="00887AFC" w:rsidRDefault="00887AFC" w:rsidP="007325AD">
      <w:pPr>
        <w:suppressAutoHyphens w:val="0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Bezrobotni </w:t>
      </w:r>
      <w:r>
        <w:rPr>
          <w:i/>
          <w:iCs/>
          <w:sz w:val="24"/>
          <w:szCs w:val="24"/>
        </w:rPr>
        <w:t xml:space="preserve">niepełnosprawni wg wieku </w:t>
      </w:r>
      <w:r>
        <w:rPr>
          <w:i/>
          <w:color w:val="000000"/>
          <w:sz w:val="24"/>
          <w:szCs w:val="24"/>
        </w:rPr>
        <w:t>– 31.03.</w:t>
      </w:r>
      <w:r w:rsidR="009E4FF5">
        <w:rPr>
          <w:i/>
          <w:color w:val="000000"/>
          <w:sz w:val="24"/>
          <w:szCs w:val="24"/>
        </w:rPr>
        <w:t>2015</w:t>
      </w:r>
      <w:r>
        <w:rPr>
          <w:i/>
          <w:color w:val="000000"/>
          <w:sz w:val="24"/>
          <w:szCs w:val="24"/>
        </w:rPr>
        <w:t xml:space="preserve"> r.</w:t>
      </w:r>
    </w:p>
    <w:tbl>
      <w:tblPr>
        <w:tblW w:w="5000" w:type="pct"/>
        <w:jc w:val="center"/>
        <w:tblBorders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5"/>
        <w:gridCol w:w="2719"/>
        <w:gridCol w:w="2135"/>
        <w:gridCol w:w="2329"/>
        <w:gridCol w:w="2147"/>
      </w:tblGrid>
      <w:tr w:rsidR="00887AFC" w:rsidRPr="00F65C24" w:rsidTr="00983EA3">
        <w:trPr>
          <w:trHeight w:val="541"/>
          <w:jc w:val="center"/>
        </w:trPr>
        <w:tc>
          <w:tcPr>
            <w:tcW w:w="429" w:type="pct"/>
            <w:shd w:val="clear" w:color="auto" w:fill="B8CCE4"/>
            <w:vAlign w:val="center"/>
          </w:tcPr>
          <w:p w:rsidR="00887AFC" w:rsidRPr="00F65C24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sz w:val="22"/>
              </w:rPr>
            </w:pPr>
            <w:r w:rsidRPr="00F65C24">
              <w:rPr>
                <w:b/>
                <w:sz w:val="22"/>
              </w:rPr>
              <w:t>Lp.</w:t>
            </w:r>
          </w:p>
        </w:tc>
        <w:tc>
          <w:tcPr>
            <w:tcW w:w="1332" w:type="pct"/>
            <w:shd w:val="clear" w:color="auto" w:fill="B8CCE4"/>
            <w:vAlign w:val="center"/>
          </w:tcPr>
          <w:p w:rsidR="00887AFC" w:rsidRPr="00F65C24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sz w:val="22"/>
              </w:rPr>
            </w:pPr>
            <w:r w:rsidRPr="00F65C24">
              <w:rPr>
                <w:b/>
                <w:sz w:val="22"/>
              </w:rPr>
              <w:t>Wiek w latach</w:t>
            </w:r>
          </w:p>
        </w:tc>
        <w:tc>
          <w:tcPr>
            <w:tcW w:w="1046" w:type="pct"/>
            <w:shd w:val="clear" w:color="auto" w:fill="B8CCE4"/>
            <w:vAlign w:val="center"/>
          </w:tcPr>
          <w:p w:rsidR="00887AFC" w:rsidRPr="00F65C24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sz w:val="22"/>
              </w:rPr>
            </w:pPr>
            <w:r w:rsidRPr="00F65C24">
              <w:rPr>
                <w:b/>
                <w:sz w:val="22"/>
              </w:rPr>
              <w:t>Ogółem</w:t>
            </w:r>
          </w:p>
        </w:tc>
        <w:tc>
          <w:tcPr>
            <w:tcW w:w="1141" w:type="pct"/>
            <w:shd w:val="clear" w:color="auto" w:fill="B8CCE4"/>
            <w:vAlign w:val="center"/>
          </w:tcPr>
          <w:p w:rsidR="00887AFC" w:rsidRPr="00F65C24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sz w:val="22"/>
              </w:rPr>
            </w:pPr>
            <w:r w:rsidRPr="00F65C24">
              <w:rPr>
                <w:b/>
                <w:sz w:val="22"/>
              </w:rPr>
              <w:t>Wskaźnik %</w:t>
            </w:r>
          </w:p>
        </w:tc>
        <w:tc>
          <w:tcPr>
            <w:tcW w:w="1052" w:type="pct"/>
            <w:shd w:val="clear" w:color="auto" w:fill="B8CCE4"/>
            <w:vAlign w:val="center"/>
          </w:tcPr>
          <w:p w:rsidR="00887AFC" w:rsidRPr="00F65C24" w:rsidRDefault="00887AFC" w:rsidP="00242AE9">
            <w:pPr>
              <w:pStyle w:val="Tekstpodstawowy"/>
              <w:snapToGrid w:val="0"/>
              <w:ind w:right="4"/>
              <w:jc w:val="center"/>
              <w:rPr>
                <w:b/>
                <w:sz w:val="22"/>
              </w:rPr>
            </w:pPr>
            <w:r w:rsidRPr="00F65C24">
              <w:rPr>
                <w:b/>
                <w:sz w:val="22"/>
              </w:rPr>
              <w:t>Kobiety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1.</w:t>
            </w:r>
          </w:p>
        </w:tc>
        <w:tc>
          <w:tcPr>
            <w:tcW w:w="1332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18-24</w:t>
            </w:r>
          </w:p>
        </w:tc>
        <w:tc>
          <w:tcPr>
            <w:tcW w:w="1046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41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6,6%</w:t>
            </w:r>
          </w:p>
        </w:tc>
        <w:tc>
          <w:tcPr>
            <w:tcW w:w="1052" w:type="pct"/>
            <w:vAlign w:val="center"/>
          </w:tcPr>
          <w:p w:rsidR="001A639F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7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2.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25-34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19,7%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28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3.</w:t>
            </w:r>
          </w:p>
        </w:tc>
        <w:tc>
          <w:tcPr>
            <w:tcW w:w="1332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35-44</w:t>
            </w:r>
          </w:p>
        </w:tc>
        <w:tc>
          <w:tcPr>
            <w:tcW w:w="1046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41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20,2%</w:t>
            </w:r>
          </w:p>
        </w:tc>
        <w:tc>
          <w:tcPr>
            <w:tcW w:w="1052" w:type="pct"/>
            <w:vAlign w:val="center"/>
          </w:tcPr>
          <w:p w:rsidR="001A639F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23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4.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45-54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27,7%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30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5.</w:t>
            </w:r>
          </w:p>
        </w:tc>
        <w:tc>
          <w:tcPr>
            <w:tcW w:w="1332" w:type="pct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55-59</w:t>
            </w:r>
          </w:p>
        </w:tc>
        <w:tc>
          <w:tcPr>
            <w:tcW w:w="1046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41" w:type="pct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16,4%</w:t>
            </w:r>
          </w:p>
        </w:tc>
        <w:tc>
          <w:tcPr>
            <w:tcW w:w="1052" w:type="pct"/>
            <w:vAlign w:val="center"/>
          </w:tcPr>
          <w:p w:rsidR="001A639F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color w:val="000000"/>
                <w:sz w:val="26"/>
                <w:szCs w:val="26"/>
              </w:rPr>
              <w:t>9</w:t>
            </w:r>
          </w:p>
        </w:tc>
      </w:tr>
      <w:tr w:rsidR="001A639F" w:rsidRPr="00F65C24" w:rsidTr="00983EA3">
        <w:trPr>
          <w:trHeight w:val="340"/>
          <w:jc w:val="center"/>
        </w:trPr>
        <w:tc>
          <w:tcPr>
            <w:tcW w:w="429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6.</w:t>
            </w:r>
          </w:p>
        </w:tc>
        <w:tc>
          <w:tcPr>
            <w:tcW w:w="133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60-64 lata</w:t>
            </w:r>
          </w:p>
        </w:tc>
        <w:tc>
          <w:tcPr>
            <w:tcW w:w="1046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>
              <w:rPr>
                <w:rFonts w:ascii="Arial Narrow" w:hAnsi="Arial Narrow" w:cs="Arial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41" w:type="pct"/>
            <w:shd w:val="clear" w:color="auto" w:fill="EEECE1"/>
            <w:vAlign w:val="center"/>
          </w:tcPr>
          <w:p w:rsidR="001A639F" w:rsidRDefault="001A639F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9,4%</w:t>
            </w:r>
          </w:p>
        </w:tc>
        <w:tc>
          <w:tcPr>
            <w:tcW w:w="1052" w:type="pct"/>
            <w:shd w:val="clear" w:color="auto" w:fill="EEECE1"/>
            <w:vAlign w:val="center"/>
          </w:tcPr>
          <w:p w:rsidR="001A639F" w:rsidRPr="00A05AAC" w:rsidRDefault="001A639F" w:rsidP="00242AE9">
            <w:pPr>
              <w:pStyle w:val="Tekstpodstawowy"/>
              <w:snapToGrid w:val="0"/>
              <w:ind w:right="4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3</w:t>
            </w:r>
          </w:p>
        </w:tc>
      </w:tr>
      <w:tr w:rsidR="00887AFC" w:rsidRPr="00F65C24" w:rsidTr="00983EA3">
        <w:trPr>
          <w:trHeight w:val="340"/>
          <w:jc w:val="center"/>
        </w:trPr>
        <w:tc>
          <w:tcPr>
            <w:tcW w:w="1761" w:type="pct"/>
            <w:gridSpan w:val="2"/>
            <w:vAlign w:val="center"/>
          </w:tcPr>
          <w:p w:rsidR="00887AFC" w:rsidRPr="00A05AAC" w:rsidRDefault="00887AFC" w:rsidP="00242AE9">
            <w:pPr>
              <w:pStyle w:val="Tekstpodstawowy"/>
              <w:snapToGrid w:val="0"/>
              <w:ind w:right="4"/>
              <w:rPr>
                <w:b/>
                <w:sz w:val="26"/>
                <w:szCs w:val="26"/>
              </w:rPr>
            </w:pPr>
            <w:r w:rsidRPr="00A05AAC">
              <w:rPr>
                <w:b/>
                <w:sz w:val="26"/>
                <w:szCs w:val="26"/>
              </w:rPr>
              <w:t xml:space="preserve">              Razem</w:t>
            </w:r>
            <w:r w:rsidR="00F65C24" w:rsidRPr="00A05AAC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1046" w:type="pct"/>
            <w:vAlign w:val="center"/>
          </w:tcPr>
          <w:p w:rsidR="00887AFC" w:rsidRPr="00A05AAC" w:rsidRDefault="00CD607F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213</w:t>
            </w:r>
          </w:p>
        </w:tc>
        <w:tc>
          <w:tcPr>
            <w:tcW w:w="1141" w:type="pct"/>
            <w:vAlign w:val="center"/>
          </w:tcPr>
          <w:p w:rsidR="00887AFC" w:rsidRPr="00A05AAC" w:rsidRDefault="00887AFC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52" w:type="pct"/>
            <w:vAlign w:val="center"/>
          </w:tcPr>
          <w:p w:rsidR="00887AFC" w:rsidRPr="00A05AAC" w:rsidRDefault="001A639F" w:rsidP="00242AE9">
            <w:pPr>
              <w:snapToGrid w:val="0"/>
              <w:ind w:right="4"/>
              <w:jc w:val="center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>
              <w:rPr>
                <w:rFonts w:ascii="Arial Narrow" w:hAnsi="Arial Narrow"/>
                <w:b/>
                <w:color w:val="000000"/>
                <w:sz w:val="26"/>
                <w:szCs w:val="26"/>
              </w:rPr>
              <w:t>100</w:t>
            </w:r>
          </w:p>
        </w:tc>
      </w:tr>
    </w:tbl>
    <w:p w:rsidR="001A639F" w:rsidRDefault="00983EA3" w:rsidP="00983EA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pl-PL"/>
        </w:rPr>
      </w:pPr>
      <w:r>
        <w:rPr>
          <w:b/>
          <w:bCs/>
          <w:noProof/>
          <w:lang w:eastAsia="pl-PL"/>
        </w:rPr>
        <w:drawing>
          <wp:inline distT="0" distB="0" distL="0" distR="0" wp14:anchorId="1E9DDAAD" wp14:editId="28DAE342">
            <wp:extent cx="5874589" cy="2674189"/>
            <wp:effectExtent l="0" t="0" r="0" b="0"/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87AFC" w:rsidRDefault="00887AFC" w:rsidP="001A639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pl-PL"/>
        </w:rPr>
      </w:pPr>
      <w:r>
        <w:rPr>
          <w:sz w:val="28"/>
          <w:szCs w:val="28"/>
          <w:lang w:eastAsia="pl-PL"/>
        </w:rPr>
        <w:lastRenderedPageBreak/>
        <w:t>W grupie tej dominują osoby w wie</w:t>
      </w:r>
      <w:r w:rsidR="00F65C24">
        <w:rPr>
          <w:sz w:val="28"/>
          <w:szCs w:val="28"/>
          <w:lang w:eastAsia="pl-PL"/>
        </w:rPr>
        <w:t>ku 45-54 lata, które stanowią</w:t>
      </w:r>
      <w:r w:rsidR="00D92AD9">
        <w:rPr>
          <w:sz w:val="28"/>
          <w:szCs w:val="28"/>
          <w:lang w:eastAsia="pl-PL"/>
        </w:rPr>
        <w:t xml:space="preserve"> </w:t>
      </w:r>
      <w:r w:rsidR="001A639F">
        <w:rPr>
          <w:sz w:val="28"/>
          <w:szCs w:val="28"/>
          <w:lang w:eastAsia="pl-PL"/>
        </w:rPr>
        <w:t>27,7</w:t>
      </w:r>
      <w:r>
        <w:rPr>
          <w:sz w:val="28"/>
          <w:szCs w:val="28"/>
          <w:lang w:eastAsia="pl-PL"/>
        </w:rPr>
        <w:t>% ogółu</w:t>
      </w:r>
      <w:r w:rsidR="006B243B">
        <w:rPr>
          <w:sz w:val="28"/>
          <w:szCs w:val="28"/>
          <w:lang w:eastAsia="pl-PL"/>
        </w:rPr>
        <w:t xml:space="preserve"> </w:t>
      </w:r>
      <w:r>
        <w:rPr>
          <w:sz w:val="28"/>
          <w:szCs w:val="28"/>
          <w:lang w:eastAsia="pl-PL"/>
        </w:rPr>
        <w:t>zarejestrowanych osób niepełnosprawnych.</w:t>
      </w:r>
    </w:p>
    <w:p w:rsidR="00887AFC" w:rsidRDefault="00887AFC" w:rsidP="00F961C5">
      <w:pPr>
        <w:suppressAutoHyphens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  <w:lang w:eastAsia="pl-PL"/>
        </w:rPr>
        <w:t xml:space="preserve">Osoby niepełnosprawne są niewątpliwie grupą bezrobotnych najsilniej odczuwającą trudności związane z pozyskaniem, wykonywaniem i utrzymaniem zatrudnienia, dla których praca stanowi nie tylko źródło dochodów, ale także najskuteczniejszy sposób rehabilitacji </w:t>
      </w:r>
      <w:proofErr w:type="spellStart"/>
      <w:r>
        <w:rPr>
          <w:sz w:val="28"/>
          <w:szCs w:val="28"/>
          <w:lang w:eastAsia="pl-PL"/>
        </w:rPr>
        <w:t>społeczno</w:t>
      </w:r>
      <w:proofErr w:type="spellEnd"/>
      <w:r>
        <w:rPr>
          <w:sz w:val="28"/>
          <w:szCs w:val="28"/>
          <w:lang w:eastAsia="pl-PL"/>
        </w:rPr>
        <w:t xml:space="preserve"> – zawodowej. Potwierdza to fakt, że w grupie niepełnosprawnych osób bezrobotnych aż </w:t>
      </w:r>
      <w:r w:rsidR="001A639F">
        <w:rPr>
          <w:sz w:val="28"/>
          <w:szCs w:val="28"/>
          <w:lang w:eastAsia="pl-PL"/>
        </w:rPr>
        <w:t>33</w:t>
      </w:r>
      <w:r w:rsidR="00B20633">
        <w:rPr>
          <w:sz w:val="28"/>
          <w:szCs w:val="28"/>
          <w:lang w:eastAsia="pl-PL"/>
        </w:rPr>
        <w:t>,8</w:t>
      </w:r>
      <w:r>
        <w:rPr>
          <w:sz w:val="28"/>
          <w:szCs w:val="28"/>
          <w:lang w:eastAsia="pl-PL"/>
        </w:rPr>
        <w:t>% osób pozostawało bez pracy ponad 12 miesięcy (</w:t>
      </w:r>
      <w:r w:rsidR="001A639F">
        <w:rPr>
          <w:sz w:val="28"/>
          <w:szCs w:val="28"/>
          <w:lang w:eastAsia="pl-PL"/>
        </w:rPr>
        <w:t>72</w:t>
      </w:r>
      <w:r>
        <w:rPr>
          <w:sz w:val="28"/>
          <w:szCs w:val="28"/>
          <w:lang w:eastAsia="pl-PL"/>
        </w:rPr>
        <w:t xml:space="preserve"> os</w:t>
      </w:r>
      <w:r w:rsidR="00B20633">
        <w:rPr>
          <w:sz w:val="28"/>
          <w:szCs w:val="28"/>
          <w:lang w:eastAsia="pl-PL"/>
        </w:rPr>
        <w:t>o</w:t>
      </w:r>
      <w:r>
        <w:rPr>
          <w:sz w:val="28"/>
          <w:szCs w:val="28"/>
          <w:lang w:eastAsia="pl-PL"/>
        </w:rPr>
        <w:t>b</w:t>
      </w:r>
      <w:r w:rsidR="00B20633">
        <w:rPr>
          <w:sz w:val="28"/>
          <w:szCs w:val="28"/>
          <w:lang w:eastAsia="pl-PL"/>
        </w:rPr>
        <w:t>y</w:t>
      </w:r>
      <w:r>
        <w:rPr>
          <w:sz w:val="28"/>
          <w:szCs w:val="28"/>
          <w:lang w:eastAsia="pl-PL"/>
        </w:rPr>
        <w:t>).</w:t>
      </w:r>
    </w:p>
    <w:p w:rsidR="00887AFC" w:rsidRDefault="00887AFC" w:rsidP="00242AE9">
      <w:pPr>
        <w:tabs>
          <w:tab w:val="left" w:pos="426"/>
        </w:tabs>
        <w:ind w:left="360" w:right="4" w:hanging="360"/>
        <w:rPr>
          <w:b/>
          <w:i/>
          <w:smallCaps/>
          <w:sz w:val="32"/>
          <w:szCs w:val="32"/>
        </w:rPr>
      </w:pPr>
    </w:p>
    <w:p w:rsidR="00887AFC" w:rsidRDefault="00887AFC">
      <w:pPr>
        <w:suppressAutoHyphens w:val="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br w:type="page"/>
      </w:r>
    </w:p>
    <w:p w:rsidR="00887AFC" w:rsidRDefault="00887AFC" w:rsidP="00242AE9">
      <w:pPr>
        <w:tabs>
          <w:tab w:val="left" w:pos="426"/>
        </w:tabs>
        <w:ind w:left="360" w:right="4" w:hanging="360"/>
        <w:rPr>
          <w:b/>
          <w:i/>
          <w:smallCaps/>
          <w:sz w:val="32"/>
          <w:szCs w:val="32"/>
        </w:rPr>
      </w:pPr>
      <w:r>
        <w:rPr>
          <w:b/>
          <w:i/>
          <w:smallCaps/>
          <w:sz w:val="32"/>
          <w:szCs w:val="32"/>
        </w:rPr>
        <w:lastRenderedPageBreak/>
        <w:t>V. Osoby uprawnione do zasiłku dla bezrobotnych i dodatku aktywizacyjnego</w:t>
      </w:r>
    </w:p>
    <w:p w:rsidR="00887AFC" w:rsidRDefault="00887AFC" w:rsidP="00242AE9">
      <w:pPr>
        <w:ind w:right="4"/>
        <w:jc w:val="both"/>
        <w:rPr>
          <w:sz w:val="28"/>
        </w:rPr>
      </w:pPr>
    </w:p>
    <w:p w:rsidR="00887AFC" w:rsidRDefault="00887AFC" w:rsidP="00242AE9">
      <w:pPr>
        <w:ind w:right="4" w:firstLine="708"/>
        <w:jc w:val="both"/>
        <w:rPr>
          <w:sz w:val="28"/>
          <w:szCs w:val="28"/>
        </w:rPr>
      </w:pPr>
      <w:r w:rsidRPr="00A74A2C">
        <w:rPr>
          <w:sz w:val="28"/>
          <w:szCs w:val="28"/>
        </w:rPr>
        <w:t>Na dzień 3</w:t>
      </w:r>
      <w:r>
        <w:rPr>
          <w:sz w:val="28"/>
          <w:szCs w:val="28"/>
        </w:rPr>
        <w:t>1.03</w:t>
      </w:r>
      <w:r w:rsidRPr="00A74A2C">
        <w:rPr>
          <w:sz w:val="28"/>
          <w:szCs w:val="28"/>
        </w:rPr>
        <w:t>.</w:t>
      </w:r>
      <w:r w:rsidR="009E4FF5">
        <w:rPr>
          <w:sz w:val="28"/>
          <w:szCs w:val="28"/>
        </w:rPr>
        <w:t>2015</w:t>
      </w:r>
      <w:r w:rsidRPr="00A74A2C">
        <w:rPr>
          <w:sz w:val="28"/>
          <w:szCs w:val="28"/>
        </w:rPr>
        <w:t>r. do pobierania zasiłku</w:t>
      </w:r>
      <w:r>
        <w:rPr>
          <w:sz w:val="28"/>
          <w:szCs w:val="28"/>
        </w:rPr>
        <w:t xml:space="preserve"> dla bezrobotnych uprawnion</w:t>
      </w:r>
      <w:r w:rsidR="00016832">
        <w:rPr>
          <w:sz w:val="28"/>
          <w:szCs w:val="28"/>
        </w:rPr>
        <w:t>ych</w:t>
      </w:r>
      <w:r>
        <w:rPr>
          <w:sz w:val="28"/>
          <w:szCs w:val="28"/>
        </w:rPr>
        <w:t xml:space="preserve"> był</w:t>
      </w:r>
      <w:r w:rsidR="00016832">
        <w:rPr>
          <w:sz w:val="28"/>
          <w:szCs w:val="28"/>
        </w:rPr>
        <w:t>o</w:t>
      </w:r>
      <w:r w:rsidR="00805200">
        <w:rPr>
          <w:sz w:val="28"/>
          <w:szCs w:val="28"/>
        </w:rPr>
        <w:t xml:space="preserve"> </w:t>
      </w:r>
      <w:r w:rsidR="00B9104F">
        <w:rPr>
          <w:b/>
          <w:sz w:val="28"/>
          <w:szCs w:val="28"/>
        </w:rPr>
        <w:t>510</w:t>
      </w:r>
      <w:r w:rsidRPr="0099190D">
        <w:rPr>
          <w:sz w:val="28"/>
          <w:szCs w:val="28"/>
        </w:rPr>
        <w:t xml:space="preserve"> os</w:t>
      </w:r>
      <w:r w:rsidR="00F65C24">
        <w:rPr>
          <w:sz w:val="28"/>
          <w:szCs w:val="28"/>
        </w:rPr>
        <w:t>ó</w:t>
      </w:r>
      <w:r>
        <w:rPr>
          <w:sz w:val="28"/>
          <w:szCs w:val="28"/>
        </w:rPr>
        <w:t>b</w:t>
      </w:r>
      <w:r w:rsidRPr="0099190D">
        <w:rPr>
          <w:sz w:val="28"/>
          <w:szCs w:val="28"/>
        </w:rPr>
        <w:t xml:space="preserve"> (</w:t>
      </w:r>
      <w:r w:rsidR="00B9104F">
        <w:rPr>
          <w:b/>
          <w:bCs/>
          <w:sz w:val="28"/>
          <w:szCs w:val="28"/>
        </w:rPr>
        <w:t>12,6</w:t>
      </w:r>
      <w:r w:rsidRPr="0099190D">
        <w:rPr>
          <w:b/>
          <w:bCs/>
          <w:sz w:val="28"/>
          <w:szCs w:val="28"/>
        </w:rPr>
        <w:t>%</w:t>
      </w:r>
      <w:r>
        <w:rPr>
          <w:sz w:val="28"/>
          <w:szCs w:val="28"/>
        </w:rPr>
        <w:t xml:space="preserve"> ogółu zarejestrowanych). W analogicznym okresie </w:t>
      </w:r>
      <w:r w:rsidR="009E4FF5">
        <w:rPr>
          <w:sz w:val="28"/>
          <w:szCs w:val="28"/>
        </w:rPr>
        <w:t>2014</w:t>
      </w:r>
      <w:r>
        <w:rPr>
          <w:sz w:val="28"/>
          <w:szCs w:val="28"/>
        </w:rPr>
        <w:t xml:space="preserve"> roku bezrobotni z prawem do zasiłku stanowili </w:t>
      </w:r>
      <w:r w:rsidR="00B9104F">
        <w:rPr>
          <w:sz w:val="28"/>
          <w:szCs w:val="28"/>
        </w:rPr>
        <w:t>10,7</w:t>
      </w:r>
      <w:r w:rsidR="00F65C24">
        <w:rPr>
          <w:sz w:val="28"/>
          <w:szCs w:val="28"/>
        </w:rPr>
        <w:t>% ogółu zarejestrowanych (</w:t>
      </w:r>
      <w:r w:rsidR="00B9104F">
        <w:rPr>
          <w:sz w:val="28"/>
          <w:szCs w:val="28"/>
        </w:rPr>
        <w:t>477</w:t>
      </w:r>
      <w:r>
        <w:rPr>
          <w:sz w:val="28"/>
          <w:szCs w:val="28"/>
        </w:rPr>
        <w:t xml:space="preserve"> os</w:t>
      </w:r>
      <w:r w:rsidR="00F65C24">
        <w:rPr>
          <w:sz w:val="28"/>
          <w:szCs w:val="28"/>
        </w:rPr>
        <w:t>ó</w:t>
      </w:r>
      <w:r>
        <w:rPr>
          <w:sz w:val="28"/>
          <w:szCs w:val="28"/>
        </w:rPr>
        <w:t>b).</w:t>
      </w:r>
    </w:p>
    <w:p w:rsidR="00034F22" w:rsidRDefault="00DA5331" w:rsidP="0086270A">
      <w:pPr>
        <w:tabs>
          <w:tab w:val="left" w:pos="142"/>
        </w:tabs>
        <w:ind w:right="4"/>
        <w:jc w:val="both"/>
        <w:rPr>
          <w:sz w:val="28"/>
        </w:rPr>
      </w:pPr>
      <w:r>
        <w:rPr>
          <w:noProof/>
          <w:sz w:val="28"/>
          <w:lang w:eastAsia="pl-PL"/>
        </w:rPr>
        <w:drawing>
          <wp:inline distT="0" distB="0" distL="0" distR="0" wp14:anchorId="2021BF0A" wp14:editId="49AAA4DF">
            <wp:extent cx="5538158" cy="2527540"/>
            <wp:effectExtent l="0" t="0" r="5715" b="6350"/>
            <wp:docPr id="30" name="Obiekt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87AFC" w:rsidRDefault="00034F22" w:rsidP="0086270A">
      <w:pPr>
        <w:tabs>
          <w:tab w:val="left" w:pos="142"/>
        </w:tabs>
        <w:ind w:right="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00887AFC">
        <w:rPr>
          <w:sz w:val="28"/>
        </w:rPr>
        <w:t>Z kolei</w:t>
      </w:r>
      <w:r w:rsidR="00805200">
        <w:rPr>
          <w:sz w:val="28"/>
        </w:rPr>
        <w:t xml:space="preserve"> </w:t>
      </w:r>
      <w:r w:rsidR="00CD7E53">
        <w:rPr>
          <w:b/>
          <w:sz w:val="28"/>
        </w:rPr>
        <w:t>1</w:t>
      </w:r>
      <w:r w:rsidR="00B9104F">
        <w:rPr>
          <w:b/>
          <w:sz w:val="28"/>
        </w:rPr>
        <w:t>6</w:t>
      </w:r>
      <w:r w:rsidR="00887AFC">
        <w:rPr>
          <w:sz w:val="28"/>
        </w:rPr>
        <w:t xml:space="preserve"> osób, (w tym </w:t>
      </w:r>
      <w:r w:rsidR="00B9104F">
        <w:rPr>
          <w:sz w:val="28"/>
        </w:rPr>
        <w:t>8</w:t>
      </w:r>
      <w:r w:rsidR="00887AFC">
        <w:rPr>
          <w:sz w:val="28"/>
        </w:rPr>
        <w:t xml:space="preserve"> kobiet</w:t>
      </w:r>
      <w:r w:rsidR="00CD7E53">
        <w:rPr>
          <w:sz w:val="28"/>
        </w:rPr>
        <w:t>y</w:t>
      </w:r>
      <w:r w:rsidR="00887AFC">
        <w:rPr>
          <w:sz w:val="28"/>
        </w:rPr>
        <w:t xml:space="preserve">) uprawnionych było do otrzymywania dodatku aktywizacyjnego. W marcu </w:t>
      </w:r>
      <w:r w:rsidR="009E4FF5">
        <w:rPr>
          <w:sz w:val="28"/>
        </w:rPr>
        <w:t>2014</w:t>
      </w:r>
      <w:r w:rsidR="00887AFC">
        <w:rPr>
          <w:sz w:val="28"/>
        </w:rPr>
        <w:t xml:space="preserve"> rok</w:t>
      </w:r>
      <w:r w:rsidR="00527780">
        <w:rPr>
          <w:sz w:val="28"/>
        </w:rPr>
        <w:t>u dodatek pobierało</w:t>
      </w:r>
      <w:r w:rsidR="00D92AD9">
        <w:rPr>
          <w:sz w:val="28"/>
        </w:rPr>
        <w:t xml:space="preserve"> </w:t>
      </w:r>
      <w:r w:rsidR="00CD7E53">
        <w:rPr>
          <w:sz w:val="28"/>
        </w:rPr>
        <w:t>1</w:t>
      </w:r>
      <w:r w:rsidR="00B9104F">
        <w:rPr>
          <w:sz w:val="28"/>
        </w:rPr>
        <w:t>0</w:t>
      </w:r>
      <w:r w:rsidR="00887AFC">
        <w:rPr>
          <w:sz w:val="28"/>
        </w:rPr>
        <w:t xml:space="preserve"> osób (w tym </w:t>
      </w:r>
      <w:r w:rsidR="00B9104F">
        <w:rPr>
          <w:sz w:val="28"/>
        </w:rPr>
        <w:t>4</w:t>
      </w:r>
      <w:r w:rsidR="00887AFC">
        <w:rPr>
          <w:sz w:val="28"/>
        </w:rPr>
        <w:t xml:space="preserve">  kobiet</w:t>
      </w:r>
      <w:r w:rsidR="00B9104F">
        <w:rPr>
          <w:sz w:val="28"/>
        </w:rPr>
        <w:t>y</w:t>
      </w:r>
      <w:r w:rsidR="00887AFC">
        <w:rPr>
          <w:sz w:val="28"/>
        </w:rPr>
        <w:t>).</w:t>
      </w:r>
    </w:p>
    <w:p w:rsidR="00034F22" w:rsidRDefault="00034F22" w:rsidP="0086270A">
      <w:pPr>
        <w:tabs>
          <w:tab w:val="left" w:pos="142"/>
        </w:tabs>
        <w:ind w:right="4"/>
        <w:jc w:val="both"/>
        <w:rPr>
          <w:sz w:val="28"/>
        </w:rPr>
      </w:pPr>
    </w:p>
    <w:p w:rsidR="00034F22" w:rsidRPr="00A61826" w:rsidRDefault="00034F22" w:rsidP="00034F22">
      <w:pPr>
        <w:tabs>
          <w:tab w:val="left" w:pos="426"/>
        </w:tabs>
        <w:ind w:right="4"/>
        <w:jc w:val="both"/>
        <w:rPr>
          <w:b/>
          <w:i/>
          <w:smallCaps/>
          <w:sz w:val="30"/>
          <w:szCs w:val="30"/>
        </w:rPr>
      </w:pPr>
      <w:r>
        <w:rPr>
          <w:b/>
          <w:i/>
          <w:smallCaps/>
          <w:sz w:val="32"/>
          <w:szCs w:val="32"/>
        </w:rPr>
        <w:t>VI. </w:t>
      </w:r>
      <w:r w:rsidRPr="00A61826">
        <w:rPr>
          <w:b/>
          <w:i/>
          <w:smallCaps/>
          <w:sz w:val="30"/>
          <w:szCs w:val="30"/>
        </w:rPr>
        <w:t>oferty pracy w poszczególnych miesiącach z wyszczególnieniem „wolnej stopy”.</w:t>
      </w:r>
    </w:p>
    <w:p w:rsidR="00034F22" w:rsidRDefault="00034F22" w:rsidP="0086270A">
      <w:pPr>
        <w:tabs>
          <w:tab w:val="left" w:pos="142"/>
        </w:tabs>
        <w:ind w:right="4"/>
        <w:jc w:val="both"/>
        <w:rPr>
          <w:sz w:val="28"/>
        </w:rPr>
      </w:pPr>
    </w:p>
    <w:tbl>
      <w:tblPr>
        <w:tblStyle w:val="redniasiatka1akcent1"/>
        <w:tblW w:w="5102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21"/>
        <w:gridCol w:w="692"/>
        <w:gridCol w:w="982"/>
        <w:gridCol w:w="852"/>
        <w:gridCol w:w="705"/>
        <w:gridCol w:w="850"/>
        <w:gridCol w:w="871"/>
        <w:gridCol w:w="676"/>
        <w:gridCol w:w="726"/>
        <w:gridCol w:w="707"/>
        <w:gridCol w:w="707"/>
        <w:gridCol w:w="852"/>
        <w:gridCol w:w="850"/>
      </w:tblGrid>
      <w:tr w:rsidR="00034F22" w:rsidTr="00DA53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 w:val="restart"/>
            <w:shd w:val="clear" w:color="auto" w:fill="DBE5F1" w:themeFill="accent1" w:themeFillTint="33"/>
            <w:vAlign w:val="bottom"/>
          </w:tcPr>
          <w:p w:rsidR="00034F22" w:rsidRDefault="00034F22" w:rsidP="00F348FD">
            <w:pPr>
              <w:jc w:val="center"/>
              <w:rPr>
                <w:bCs w:val="0"/>
              </w:rPr>
            </w:pPr>
            <w:r>
              <w:rPr>
                <w:bCs w:val="0"/>
              </w:rPr>
              <w:t>Miesiąc</w:t>
            </w:r>
          </w:p>
          <w:p w:rsidR="00034F22" w:rsidRDefault="00034F22" w:rsidP="00F348FD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1204" w:type="pct"/>
            <w:gridSpan w:val="3"/>
            <w:shd w:val="clear" w:color="auto" w:fill="8DB3E2" w:themeFill="text2" w:themeFillTint="66"/>
            <w:hideMark/>
          </w:tcPr>
          <w:p w:rsidR="00034F22" w:rsidRPr="0098095D" w:rsidRDefault="00034F22" w:rsidP="00EE6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1</w:t>
            </w:r>
            <w:r w:rsidR="00EF554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156" w:type="pct"/>
            <w:gridSpan w:val="3"/>
            <w:shd w:val="clear" w:color="auto" w:fill="8DB3E2" w:themeFill="text2" w:themeFillTint="66"/>
            <w:hideMark/>
          </w:tcPr>
          <w:p w:rsidR="00034F22" w:rsidRPr="0098095D" w:rsidRDefault="00034F22" w:rsidP="00EF5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 w:rsidRPr="0098095D">
              <w:rPr>
                <w:b w:val="0"/>
                <w:bCs w:val="0"/>
                <w:sz w:val="24"/>
              </w:rPr>
              <w:t>201</w:t>
            </w:r>
            <w:r w:rsidR="00EF554D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005" w:type="pct"/>
            <w:gridSpan w:val="3"/>
            <w:shd w:val="clear" w:color="auto" w:fill="8DB3E2" w:themeFill="text2" w:themeFillTint="66"/>
            <w:hideMark/>
          </w:tcPr>
          <w:p w:rsidR="00034F22" w:rsidRPr="0098095D" w:rsidRDefault="009E4FF5" w:rsidP="00034F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2014</w:t>
            </w:r>
          </w:p>
        </w:tc>
        <w:tc>
          <w:tcPr>
            <w:tcW w:w="1148" w:type="pct"/>
            <w:gridSpan w:val="3"/>
            <w:shd w:val="clear" w:color="auto" w:fill="8DB3E2" w:themeFill="text2" w:themeFillTint="66"/>
            <w:hideMark/>
          </w:tcPr>
          <w:p w:rsidR="00034F22" w:rsidRPr="0098095D" w:rsidRDefault="009E4FF5" w:rsidP="00034F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2015</w:t>
            </w:r>
          </w:p>
        </w:tc>
      </w:tr>
      <w:tr w:rsidR="00034F22" w:rsidTr="00DA53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/>
            <w:shd w:val="clear" w:color="auto" w:fill="DBE5F1" w:themeFill="accent1" w:themeFillTint="33"/>
            <w:hideMark/>
          </w:tcPr>
          <w:p w:rsidR="00034F22" w:rsidRDefault="00034F22" w:rsidP="00F348FD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30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034F22" w:rsidRPr="0098095D" w:rsidRDefault="00034F22" w:rsidP="00F348F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74" w:type="pct"/>
            <w:gridSpan w:val="2"/>
            <w:shd w:val="clear" w:color="auto" w:fill="A7BFDE"/>
            <w:hideMark/>
          </w:tcPr>
          <w:p w:rsidR="00034F22" w:rsidRPr="00190636" w:rsidRDefault="00034F22" w:rsidP="00F34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6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034F22" w:rsidRPr="0098095D" w:rsidRDefault="00034F22" w:rsidP="00F348F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820" w:type="pct"/>
            <w:gridSpan w:val="2"/>
            <w:hideMark/>
          </w:tcPr>
          <w:p w:rsidR="00034F22" w:rsidRPr="00190636" w:rsidRDefault="00034F22" w:rsidP="00F34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22" w:type="pct"/>
            <w:vMerge w:val="restart"/>
            <w:shd w:val="clear" w:color="auto" w:fill="8DB3E2" w:themeFill="text2" w:themeFillTint="66"/>
            <w:textDirection w:val="btLr"/>
            <w:hideMark/>
          </w:tcPr>
          <w:p w:rsidR="00034F22" w:rsidRPr="0098095D" w:rsidRDefault="00034F22" w:rsidP="00F348F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98095D">
              <w:rPr>
                <w:b/>
                <w:bCs/>
                <w:sz w:val="24"/>
              </w:rPr>
              <w:t>Ogółem</w:t>
            </w:r>
          </w:p>
        </w:tc>
        <w:tc>
          <w:tcPr>
            <w:tcW w:w="683" w:type="pct"/>
            <w:gridSpan w:val="2"/>
            <w:hideMark/>
          </w:tcPr>
          <w:p w:rsidR="00034F22" w:rsidRPr="00190636" w:rsidRDefault="00034F22" w:rsidP="00F34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  <w:tc>
          <w:tcPr>
            <w:tcW w:w="337" w:type="pct"/>
            <w:shd w:val="clear" w:color="auto" w:fill="8DB3E2" w:themeFill="text2" w:themeFillTint="66"/>
          </w:tcPr>
          <w:p w:rsidR="00034F22" w:rsidRPr="00190636" w:rsidRDefault="00034F22" w:rsidP="00F34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811" w:type="pct"/>
            <w:gridSpan w:val="2"/>
            <w:hideMark/>
          </w:tcPr>
          <w:p w:rsidR="00034F22" w:rsidRPr="00190636" w:rsidRDefault="00034F22" w:rsidP="00F348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</w:rPr>
            </w:pPr>
            <w:r w:rsidRPr="00190636">
              <w:rPr>
                <w:b/>
                <w:bCs/>
                <w:sz w:val="24"/>
              </w:rPr>
              <w:t>W tym</w:t>
            </w:r>
          </w:p>
        </w:tc>
      </w:tr>
      <w:tr w:rsidR="00034F22" w:rsidTr="00DA5331">
        <w:trPr>
          <w:trHeight w:val="20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vMerge/>
            <w:shd w:val="clear" w:color="auto" w:fill="DBE5F1" w:themeFill="accent1" w:themeFillTint="33"/>
            <w:hideMark/>
          </w:tcPr>
          <w:p w:rsidR="00034F22" w:rsidRDefault="00034F22" w:rsidP="00F348FD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0" w:type="auto"/>
            <w:vMerge/>
            <w:shd w:val="clear" w:color="auto" w:fill="8DB3E2" w:themeFill="text2" w:themeFillTint="66"/>
            <w:hideMark/>
          </w:tcPr>
          <w:p w:rsidR="00034F22" w:rsidRPr="00190636" w:rsidRDefault="00034F22" w:rsidP="00F34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468" w:type="pct"/>
            <w:shd w:val="clear" w:color="auto" w:fill="DBE5F1"/>
            <w:textDirection w:val="btLr"/>
            <w:vAlign w:val="center"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06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336" w:type="pct"/>
            <w:vMerge/>
            <w:shd w:val="clear" w:color="auto" w:fill="8DB3E2" w:themeFill="text2" w:themeFillTint="66"/>
            <w:vAlign w:val="center"/>
            <w:hideMark/>
          </w:tcPr>
          <w:p w:rsidR="00034F22" w:rsidRPr="00190636" w:rsidRDefault="00034F22" w:rsidP="00F34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405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Subsydiowane</w:t>
            </w:r>
          </w:p>
        </w:tc>
        <w:tc>
          <w:tcPr>
            <w:tcW w:w="415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6"/>
              </w:rPr>
            </w:pPr>
            <w:r w:rsidRPr="00190636">
              <w:rPr>
                <w:b/>
                <w:bCs/>
                <w:sz w:val="24"/>
                <w:szCs w:val="16"/>
              </w:rPr>
              <w:t>Niesubsydiowane</w:t>
            </w:r>
          </w:p>
        </w:tc>
        <w:tc>
          <w:tcPr>
            <w:tcW w:w="0" w:type="auto"/>
            <w:vMerge/>
            <w:shd w:val="clear" w:color="auto" w:fill="8DB3E2" w:themeFill="text2" w:themeFillTint="66"/>
            <w:vAlign w:val="center"/>
            <w:hideMark/>
          </w:tcPr>
          <w:p w:rsidR="00034F22" w:rsidRPr="00190636" w:rsidRDefault="00034F22" w:rsidP="00F348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</w:rPr>
            </w:pPr>
          </w:p>
        </w:tc>
        <w:tc>
          <w:tcPr>
            <w:tcW w:w="346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337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>
              <w:rPr>
                <w:b/>
                <w:bCs/>
                <w:sz w:val="24"/>
                <w:szCs w:val="18"/>
              </w:rPr>
              <w:t>Nies</w:t>
            </w:r>
            <w:r w:rsidRPr="00190636">
              <w:rPr>
                <w:b/>
                <w:bCs/>
                <w:sz w:val="24"/>
                <w:szCs w:val="18"/>
              </w:rPr>
              <w:t>ubsydiowane</w:t>
            </w:r>
          </w:p>
        </w:tc>
        <w:tc>
          <w:tcPr>
            <w:tcW w:w="337" w:type="pct"/>
            <w:shd w:val="clear" w:color="auto" w:fill="8DB3E2" w:themeFill="text2" w:themeFillTint="66"/>
            <w:textDirection w:val="btLr"/>
            <w:vAlign w:val="center"/>
            <w:hideMark/>
          </w:tcPr>
          <w:p w:rsidR="00034F22" w:rsidRPr="0098095D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98095D">
              <w:rPr>
                <w:b/>
                <w:bCs/>
                <w:sz w:val="24"/>
                <w:szCs w:val="18"/>
              </w:rPr>
              <w:t>Ogółem</w:t>
            </w:r>
          </w:p>
        </w:tc>
        <w:tc>
          <w:tcPr>
            <w:tcW w:w="406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Subsydiowane</w:t>
            </w:r>
          </w:p>
        </w:tc>
        <w:tc>
          <w:tcPr>
            <w:tcW w:w="405" w:type="pct"/>
            <w:shd w:val="clear" w:color="auto" w:fill="DBE5F1" w:themeFill="accent1" w:themeFillTint="33"/>
            <w:textDirection w:val="btLr"/>
            <w:vAlign w:val="center"/>
            <w:hideMark/>
          </w:tcPr>
          <w:p w:rsidR="00034F22" w:rsidRPr="00190636" w:rsidRDefault="00034F22" w:rsidP="00F348FD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18"/>
              </w:rPr>
            </w:pPr>
            <w:r w:rsidRPr="00190636">
              <w:rPr>
                <w:b/>
                <w:bCs/>
                <w:sz w:val="24"/>
                <w:szCs w:val="18"/>
              </w:rPr>
              <w:t>Niesubsydiowane</w:t>
            </w:r>
          </w:p>
        </w:tc>
      </w:tr>
      <w:tr w:rsidR="00EF554D" w:rsidRPr="00F348FD" w:rsidTr="00EF5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vAlign w:val="center"/>
            <w:hideMark/>
          </w:tcPr>
          <w:p w:rsidR="00EF554D" w:rsidRPr="00F348FD" w:rsidRDefault="00EF554D" w:rsidP="00EF554D">
            <w:pPr>
              <w:jc w:val="center"/>
              <w:rPr>
                <w:bCs w:val="0"/>
                <w:sz w:val="24"/>
                <w:szCs w:val="24"/>
              </w:rPr>
            </w:pPr>
            <w:r w:rsidRPr="00F348FD">
              <w:rPr>
                <w:bCs w:val="0"/>
                <w:sz w:val="24"/>
                <w:szCs w:val="24"/>
              </w:rPr>
              <w:t>Styczeń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96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15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81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118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86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32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141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109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32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EF554D" w:rsidRPr="00EF554D" w:rsidRDefault="00EF554D" w:rsidP="00EF554D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69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64</w:t>
            </w:r>
          </w:p>
        </w:tc>
      </w:tr>
      <w:tr w:rsidR="00EF554D" w:rsidRPr="00F348FD" w:rsidTr="00EF554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vAlign w:val="center"/>
            <w:hideMark/>
          </w:tcPr>
          <w:p w:rsidR="00EF554D" w:rsidRPr="00F348FD" w:rsidRDefault="00EF554D" w:rsidP="00EF554D">
            <w:pPr>
              <w:jc w:val="center"/>
              <w:rPr>
                <w:bCs w:val="0"/>
                <w:sz w:val="24"/>
                <w:szCs w:val="24"/>
              </w:rPr>
            </w:pPr>
            <w:r w:rsidRPr="00F348FD">
              <w:rPr>
                <w:bCs w:val="0"/>
                <w:sz w:val="24"/>
                <w:szCs w:val="24"/>
              </w:rPr>
              <w:t>Luty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127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94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33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134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94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40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227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152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75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EF554D" w:rsidRPr="00EF554D" w:rsidRDefault="00EF554D" w:rsidP="00EF554D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color w:val="000000"/>
                <w:sz w:val="26"/>
                <w:szCs w:val="26"/>
              </w:rPr>
              <w:t>190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134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56</w:t>
            </w:r>
          </w:p>
        </w:tc>
      </w:tr>
      <w:tr w:rsidR="00EF554D" w:rsidRPr="00F348FD" w:rsidTr="00EF5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vAlign w:val="center"/>
            <w:hideMark/>
          </w:tcPr>
          <w:p w:rsidR="00EF554D" w:rsidRPr="00F348FD" w:rsidRDefault="00EF554D" w:rsidP="00EF554D">
            <w:pPr>
              <w:jc w:val="center"/>
              <w:rPr>
                <w:bCs w:val="0"/>
                <w:sz w:val="24"/>
                <w:szCs w:val="24"/>
              </w:rPr>
            </w:pPr>
            <w:r w:rsidRPr="00F348FD">
              <w:rPr>
                <w:bCs w:val="0"/>
                <w:sz w:val="24"/>
                <w:szCs w:val="24"/>
              </w:rPr>
              <w:t>Marzec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150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73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77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152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115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37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247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175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A05AAC">
              <w:rPr>
                <w:rFonts w:ascii="Arial Narrow" w:hAnsi="Arial Narrow"/>
                <w:sz w:val="26"/>
                <w:szCs w:val="26"/>
              </w:rPr>
              <w:t>72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EF554D" w:rsidRPr="00EF554D" w:rsidRDefault="00EF554D" w:rsidP="00EF554D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color w:val="000000"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color w:val="000000"/>
                <w:sz w:val="26"/>
                <w:szCs w:val="26"/>
              </w:rPr>
              <w:t>173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94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6"/>
                <w:szCs w:val="26"/>
              </w:rPr>
            </w:pPr>
            <w:r w:rsidRPr="00EF554D">
              <w:rPr>
                <w:rFonts w:ascii="Arial Narrow" w:hAnsi="Arial Narrow"/>
                <w:sz w:val="26"/>
                <w:szCs w:val="26"/>
              </w:rPr>
              <w:t>79</w:t>
            </w:r>
          </w:p>
        </w:tc>
      </w:tr>
      <w:tr w:rsidR="00EF554D" w:rsidRPr="00F348FD" w:rsidTr="00EF554D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7" w:type="pct"/>
            <w:shd w:val="clear" w:color="auto" w:fill="DBE5F1" w:themeFill="accent1" w:themeFillTint="33"/>
            <w:vAlign w:val="center"/>
            <w:hideMark/>
          </w:tcPr>
          <w:p w:rsidR="00EF554D" w:rsidRPr="00F348FD" w:rsidRDefault="00EF554D" w:rsidP="00EF554D">
            <w:pPr>
              <w:jc w:val="center"/>
              <w:rPr>
                <w:bCs w:val="0"/>
                <w:sz w:val="24"/>
                <w:szCs w:val="24"/>
              </w:rPr>
            </w:pPr>
            <w:r w:rsidRPr="00F348FD">
              <w:rPr>
                <w:bCs w:val="0"/>
                <w:sz w:val="24"/>
                <w:szCs w:val="24"/>
              </w:rPr>
              <w:t>Razem</w:t>
            </w:r>
          </w:p>
        </w:tc>
        <w:tc>
          <w:tcPr>
            <w:tcW w:w="330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373</w:t>
            </w:r>
          </w:p>
        </w:tc>
        <w:tc>
          <w:tcPr>
            <w:tcW w:w="468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182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191</w:t>
            </w:r>
          </w:p>
        </w:tc>
        <w:tc>
          <w:tcPr>
            <w:tcW w:w="336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404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295</w:t>
            </w:r>
          </w:p>
        </w:tc>
        <w:tc>
          <w:tcPr>
            <w:tcW w:w="415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color w:val="000000"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color w:val="000000"/>
                <w:sz w:val="26"/>
                <w:szCs w:val="26"/>
              </w:rPr>
              <w:t>109</w:t>
            </w:r>
          </w:p>
        </w:tc>
        <w:tc>
          <w:tcPr>
            <w:tcW w:w="322" w:type="pct"/>
            <w:shd w:val="clear" w:color="auto" w:fill="8DB3E2" w:themeFill="text2" w:themeFillTint="66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A05AAC">
              <w:rPr>
                <w:rFonts w:ascii="Arial Narrow" w:hAnsi="Arial Narrow" w:cs="Arial"/>
                <w:b/>
                <w:sz w:val="26"/>
                <w:szCs w:val="26"/>
              </w:rPr>
              <w:t>615</w:t>
            </w:r>
          </w:p>
        </w:tc>
        <w:tc>
          <w:tcPr>
            <w:tcW w:w="346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A05AAC">
              <w:rPr>
                <w:rFonts w:ascii="Arial Narrow" w:hAnsi="Arial Narrow" w:cs="Arial"/>
                <w:b/>
                <w:sz w:val="26"/>
                <w:szCs w:val="26"/>
              </w:rPr>
              <w:t>436</w:t>
            </w:r>
          </w:p>
        </w:tc>
        <w:tc>
          <w:tcPr>
            <w:tcW w:w="337" w:type="pct"/>
            <w:shd w:val="clear" w:color="auto" w:fill="DBE5F1" w:themeFill="accent1" w:themeFillTint="33"/>
            <w:vAlign w:val="center"/>
          </w:tcPr>
          <w:p w:rsidR="00EF554D" w:rsidRPr="00A05AAC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A05AAC">
              <w:rPr>
                <w:rFonts w:ascii="Arial Narrow" w:hAnsi="Arial Narrow"/>
                <w:b/>
                <w:sz w:val="26"/>
                <w:szCs w:val="26"/>
              </w:rPr>
              <w:t>179</w:t>
            </w:r>
          </w:p>
        </w:tc>
        <w:tc>
          <w:tcPr>
            <w:tcW w:w="337" w:type="pct"/>
            <w:shd w:val="clear" w:color="auto" w:fill="8DB3E2" w:themeFill="text2" w:themeFillTint="66"/>
            <w:vAlign w:val="center"/>
          </w:tcPr>
          <w:p w:rsidR="00EF554D" w:rsidRPr="00EF554D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b/>
                <w:color w:val="000000"/>
                <w:sz w:val="26"/>
                <w:szCs w:val="26"/>
              </w:rPr>
              <w:t>496</w:t>
            </w:r>
          </w:p>
        </w:tc>
        <w:tc>
          <w:tcPr>
            <w:tcW w:w="406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b/>
                <w:sz w:val="26"/>
                <w:szCs w:val="26"/>
              </w:rPr>
              <w:t>279</w:t>
            </w:r>
          </w:p>
        </w:tc>
        <w:tc>
          <w:tcPr>
            <w:tcW w:w="405" w:type="pct"/>
            <w:shd w:val="clear" w:color="auto" w:fill="DBE5F1" w:themeFill="accent1" w:themeFillTint="33"/>
            <w:vAlign w:val="center"/>
          </w:tcPr>
          <w:p w:rsidR="00EF554D" w:rsidRPr="00EF554D" w:rsidRDefault="00EF554D" w:rsidP="00EF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EF554D">
              <w:rPr>
                <w:rFonts w:ascii="Arial Narrow" w:hAnsi="Arial Narrow" w:cs="Arial"/>
                <w:b/>
                <w:sz w:val="26"/>
                <w:szCs w:val="26"/>
              </w:rPr>
              <w:t>199</w:t>
            </w:r>
          </w:p>
        </w:tc>
      </w:tr>
    </w:tbl>
    <w:p w:rsidR="00CA1FC4" w:rsidRDefault="00CA1FC4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CA1FC4" w:rsidRDefault="00CA1FC4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tbl>
      <w:tblPr>
        <w:tblW w:w="10238" w:type="dxa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 w:firstRow="1" w:lastRow="1" w:firstColumn="1" w:lastColumn="1" w:noHBand="0" w:noVBand="0"/>
      </w:tblPr>
      <w:tblGrid>
        <w:gridCol w:w="520"/>
        <w:gridCol w:w="2461"/>
        <w:gridCol w:w="908"/>
        <w:gridCol w:w="1070"/>
        <w:gridCol w:w="1081"/>
        <w:gridCol w:w="908"/>
        <w:gridCol w:w="1070"/>
        <w:gridCol w:w="1081"/>
        <w:gridCol w:w="1139"/>
      </w:tblGrid>
      <w:tr w:rsidR="006E00C6" w:rsidTr="006E00C6">
        <w:trPr>
          <w:cantSplit/>
          <w:trHeight w:val="624"/>
        </w:trPr>
        <w:tc>
          <w:tcPr>
            <w:tcW w:w="520" w:type="dxa"/>
            <w:vMerge w:val="restart"/>
            <w:shd w:val="clear" w:color="auto" w:fill="EEECE2"/>
            <w:vAlign w:val="center"/>
          </w:tcPr>
          <w:p w:rsidR="006E00C6" w:rsidRDefault="006E00C6" w:rsidP="006E00C6">
            <w:pPr>
              <w:ind w:left="-588"/>
              <w:jc w:val="center"/>
              <w:rPr>
                <w:b/>
                <w:sz w:val="8"/>
                <w:szCs w:val="8"/>
              </w:rPr>
            </w:pPr>
          </w:p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  <w:p w:rsidR="006E00C6" w:rsidRDefault="006E00C6" w:rsidP="006E00C6">
            <w:pPr>
              <w:jc w:val="center"/>
              <w:rPr>
                <w:b/>
              </w:rPr>
            </w:pPr>
          </w:p>
        </w:tc>
        <w:tc>
          <w:tcPr>
            <w:tcW w:w="2461" w:type="dxa"/>
            <w:vMerge w:val="restart"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Zawody i specjalności</w:t>
            </w:r>
          </w:p>
        </w:tc>
        <w:tc>
          <w:tcPr>
            <w:tcW w:w="7257" w:type="dxa"/>
            <w:gridSpan w:val="7"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Ilość ofert pracy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vMerge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2461" w:type="dxa"/>
            <w:vMerge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</w:p>
        </w:tc>
        <w:tc>
          <w:tcPr>
            <w:tcW w:w="3059" w:type="dxa"/>
            <w:gridSpan w:val="3"/>
            <w:shd w:val="clear" w:color="auto" w:fill="DDD9C3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Niesubsydiowane</w:t>
            </w:r>
          </w:p>
        </w:tc>
        <w:tc>
          <w:tcPr>
            <w:tcW w:w="3059" w:type="dxa"/>
            <w:gridSpan w:val="3"/>
            <w:shd w:val="clear" w:color="auto" w:fill="DDD9C3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Subsydiowane</w:t>
            </w:r>
          </w:p>
        </w:tc>
        <w:tc>
          <w:tcPr>
            <w:tcW w:w="1139" w:type="dxa"/>
            <w:vMerge w:val="restart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</w:p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</w:tr>
      <w:tr w:rsidR="006E00C6" w:rsidRPr="009A6240" w:rsidTr="006E00C6">
        <w:trPr>
          <w:cantSplit/>
          <w:trHeight w:val="624"/>
        </w:trPr>
        <w:tc>
          <w:tcPr>
            <w:tcW w:w="520" w:type="dxa"/>
            <w:vMerge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2461" w:type="dxa"/>
            <w:vMerge/>
            <w:shd w:val="clear" w:color="auto" w:fill="EEECE2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070" w:type="dxa"/>
            <w:shd w:val="clear" w:color="auto" w:fill="EEECE1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081" w:type="dxa"/>
            <w:shd w:val="clear" w:color="auto" w:fill="EEECE1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070" w:type="dxa"/>
            <w:shd w:val="clear" w:color="auto" w:fill="EEECE1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Sektor prywatny</w:t>
            </w:r>
          </w:p>
        </w:tc>
        <w:tc>
          <w:tcPr>
            <w:tcW w:w="1081" w:type="dxa"/>
            <w:shd w:val="clear" w:color="auto" w:fill="EEECE1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  <w:r>
              <w:rPr>
                <w:b/>
              </w:rPr>
              <w:t>Sektor publiczny</w:t>
            </w:r>
          </w:p>
        </w:tc>
        <w:tc>
          <w:tcPr>
            <w:tcW w:w="1139" w:type="dxa"/>
            <w:vMerge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</w:rPr>
            </w:pP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Technik prac biurowych/administracji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13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7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6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32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57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Sprzedawca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24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28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28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52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Robotnik gospodarczy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5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36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9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27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41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Sekretarka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2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15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14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Magazynier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7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7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10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10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Kierowca samochodu ciężarowego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12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16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Default="006E00C6" w:rsidP="006E00C6">
            <w:pPr>
              <w:jc w:val="center"/>
            </w:pPr>
            <w:r>
              <w:t>Opiekunka dziecięca/asystent nauczyciela przedszkola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5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9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5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14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Fakturzystka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6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6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6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6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12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Default="006E00C6" w:rsidP="006E00C6">
            <w:pPr>
              <w:jc w:val="center"/>
            </w:pPr>
            <w:r>
              <w:t>Prasowaczka/szwaczka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6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10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Stolarz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3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3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Default="006E00C6" w:rsidP="006E00C6">
            <w:pPr>
              <w:jc w:val="center"/>
            </w:pPr>
            <w:r>
              <w:t>Kucharz/pomoc kuchenna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3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2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Default="006E00C6" w:rsidP="006E00C6">
            <w:pPr>
              <w:jc w:val="center"/>
            </w:pPr>
            <w:r>
              <w:t>Robotnik budowlany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7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7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-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Mechanik pojazdów samochodowych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5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5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2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7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Default="006E00C6" w:rsidP="006E00C6">
            <w:pPr>
              <w:jc w:val="center"/>
            </w:pPr>
            <w:r>
              <w:t>Barman/kelner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2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2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3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3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5</w:t>
            </w:r>
          </w:p>
        </w:tc>
      </w:tr>
      <w:tr w:rsidR="006E00C6" w:rsidTr="006E00C6">
        <w:trPr>
          <w:cantSplit/>
          <w:trHeight w:val="624"/>
        </w:trPr>
        <w:tc>
          <w:tcPr>
            <w:tcW w:w="520" w:type="dxa"/>
            <w:shd w:val="clear" w:color="auto" w:fill="DDD9C3"/>
            <w:vAlign w:val="center"/>
          </w:tcPr>
          <w:p w:rsidR="006E00C6" w:rsidRPr="00914E67" w:rsidRDefault="006E00C6" w:rsidP="006E00C6">
            <w:pPr>
              <w:pStyle w:val="Akapitzlist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shd w:val="clear" w:color="auto" w:fill="FFFFCC"/>
            <w:vAlign w:val="center"/>
          </w:tcPr>
          <w:p w:rsidR="006E00C6" w:rsidRPr="00F04EDE" w:rsidRDefault="006E00C6" w:rsidP="006E00C6">
            <w:pPr>
              <w:jc w:val="center"/>
            </w:pPr>
            <w:r>
              <w:t>Cukiernik/ciastkarz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1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1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6E00C6" w:rsidRPr="00541C3C" w:rsidRDefault="006E00C6" w:rsidP="006E00C6">
            <w:pPr>
              <w:jc w:val="center"/>
              <w:rPr>
                <w:b/>
                <w:bCs/>
                <w:color w:val="4F6228"/>
              </w:rPr>
            </w:pPr>
            <w:r>
              <w:rPr>
                <w:b/>
                <w:bCs/>
                <w:color w:val="4F6228"/>
              </w:rPr>
              <w:t>4</w:t>
            </w:r>
          </w:p>
        </w:tc>
        <w:tc>
          <w:tcPr>
            <w:tcW w:w="1070" w:type="dxa"/>
            <w:vAlign w:val="center"/>
          </w:tcPr>
          <w:p w:rsidR="006E00C6" w:rsidRDefault="006E00C6" w:rsidP="006E00C6">
            <w:pPr>
              <w:jc w:val="center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6E00C6" w:rsidRDefault="006E00C6" w:rsidP="006E00C6">
            <w:pPr>
              <w:jc w:val="center"/>
            </w:pPr>
            <w:r>
              <w:t>-</w:t>
            </w:r>
          </w:p>
        </w:tc>
        <w:tc>
          <w:tcPr>
            <w:tcW w:w="1139" w:type="dxa"/>
            <w:shd w:val="clear" w:color="auto" w:fill="D9D9D9"/>
            <w:vAlign w:val="center"/>
          </w:tcPr>
          <w:p w:rsidR="006E00C6" w:rsidRDefault="006E00C6" w:rsidP="006E00C6">
            <w:pPr>
              <w:jc w:val="center"/>
              <w:rPr>
                <w:b/>
                <w:color w:val="006600"/>
                <w:sz w:val="28"/>
              </w:rPr>
            </w:pPr>
            <w:r>
              <w:rPr>
                <w:b/>
                <w:color w:val="006600"/>
                <w:sz w:val="28"/>
              </w:rPr>
              <w:t>5</w:t>
            </w:r>
          </w:p>
        </w:tc>
      </w:tr>
    </w:tbl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3B7AAE" w:rsidRDefault="003B7AAE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034F22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  <w:r>
        <w:rPr>
          <w:i/>
          <w:sz w:val="32"/>
          <w:szCs w:val="32"/>
        </w:rPr>
        <w:t>Opracował: Adrian Zarzycki</w:t>
      </w:r>
    </w:p>
    <w:p w:rsidR="00D6663E" w:rsidRDefault="00C23444">
      <w:pPr>
        <w:suppressAutoHyphens w:val="0"/>
        <w:rPr>
          <w:i/>
          <w:sz w:val="32"/>
          <w:szCs w:val="32"/>
        </w:rPr>
        <w:sectPr w:rsidR="00D6663E" w:rsidSect="00DA5331">
          <w:footerReference w:type="default" r:id="rId23"/>
          <w:footnotePr>
            <w:pos w:val="beneathText"/>
          </w:footnotePr>
          <w:type w:val="continuous"/>
          <w:pgSz w:w="11905" w:h="16837"/>
          <w:pgMar w:top="1130" w:right="706" w:bottom="1130" w:left="1134" w:header="708" w:footer="847" w:gutter="0"/>
          <w:pgBorders w:offsetFrom="page">
            <w:top w:val="double" w:sz="2" w:space="24" w:color="A6A6A6" w:themeColor="background1" w:themeShade="A6"/>
            <w:left w:val="double" w:sz="2" w:space="24" w:color="A6A6A6" w:themeColor="background1" w:themeShade="A6"/>
            <w:bottom w:val="double" w:sz="2" w:space="24" w:color="A6A6A6" w:themeColor="background1" w:themeShade="A6"/>
            <w:right w:val="double" w:sz="2" w:space="24" w:color="A6A6A6" w:themeColor="background1" w:themeShade="A6"/>
          </w:pgBorders>
          <w:cols w:space="708"/>
          <w:titlePg/>
          <w:docGrid w:linePitch="360"/>
        </w:sectPr>
      </w:pPr>
      <w:r>
        <w:rPr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9072880</wp:posOffset>
                </wp:positionV>
                <wp:extent cx="2556510" cy="237490"/>
                <wp:effectExtent l="0" t="0" r="0" b="0"/>
                <wp:wrapNone/>
                <wp:docPr id="1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6" o:spid="_x0000_s1029" type="#_x0000_t202" style="position:absolute;margin-left:307.35pt;margin-top:714.4pt;width:201.3pt;height:18.7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5MthQIAABg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" stroked="f">
                <v:textbox style="mso-fit-shape-to-text:t">
                  <w:txbxContent>
                    <w:p w:rsidR="0069384E" w:rsidRDefault="0069384E"/>
                  </w:txbxContent>
                </v:textbox>
              </v:shape>
            </w:pict>
          </mc:Fallback>
        </mc:AlternateContent>
      </w:r>
    </w:p>
    <w:p w:rsidR="00887AFC" w:rsidRDefault="00C23444" w:rsidP="003B7AAE">
      <w:pPr>
        <w:suppressAutoHyphens w:val="0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85FD31" wp14:editId="0E4F39AA">
                <wp:simplePos x="0" y="0"/>
                <wp:positionH relativeFrom="column">
                  <wp:posOffset>-230505</wp:posOffset>
                </wp:positionH>
                <wp:positionV relativeFrom="paragraph">
                  <wp:posOffset>9083675</wp:posOffset>
                </wp:positionV>
                <wp:extent cx="2556510" cy="237490"/>
                <wp:effectExtent l="0" t="0" r="0" b="0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 w:rsidP="00103F4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-18.15pt;margin-top:715.25pt;width:201.3pt;height:18.7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pwhQIAABcFAAAOAAAAZHJzL2Uyb0RvYy54bWysVNuO2yAQfa/Uf0C8Z32pncRWnNVe6qrS&#10;9iLt9gMI4BgVgwsk9nbVf++AkzT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" stroked="f">
                <v:textbox style="mso-fit-shape-to-text:t">
                  <w:txbxContent>
                    <w:p w:rsidR="0069384E" w:rsidRDefault="0069384E" w:rsidP="00103F49"/>
                  </w:txbxContent>
                </v:textbox>
              </v:shape>
            </w:pict>
          </mc:Fallback>
        </mc:AlternateContent>
      </w:r>
      <w:r>
        <w:rPr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63E1CA" wp14:editId="62D9AA3E">
                <wp:simplePos x="0" y="0"/>
                <wp:positionH relativeFrom="column">
                  <wp:posOffset>3950970</wp:posOffset>
                </wp:positionH>
                <wp:positionV relativeFrom="paragraph">
                  <wp:posOffset>9102725</wp:posOffset>
                </wp:positionV>
                <wp:extent cx="2556510" cy="237490"/>
                <wp:effectExtent l="0" t="0" r="0" b="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311.1pt;margin-top:716.75pt;width:201.3pt;height:18.7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" stroked="f">
                <v:textbox style="mso-fit-shape-to-text:t">
                  <w:txbxContent>
                    <w:p w:rsidR="0069384E" w:rsidRDefault="0069384E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4FEA3" wp14:editId="6489A58E">
                <wp:simplePos x="0" y="0"/>
                <wp:positionH relativeFrom="column">
                  <wp:posOffset>-190500</wp:posOffset>
                </wp:positionH>
                <wp:positionV relativeFrom="paragraph">
                  <wp:posOffset>9036050</wp:posOffset>
                </wp:positionV>
                <wp:extent cx="635000" cy="38100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15pt;margin-top:711.5pt;width:50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gJQhQIAABc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" stroked="f">
                <v:textbox>
                  <w:txbxContent>
                    <w:p w:rsidR="0069384E" w:rsidRDefault="0069384E"/>
                  </w:txbxContent>
                </v:textbox>
              </v:shape>
            </w:pict>
          </mc:Fallback>
        </mc:AlternateContent>
      </w: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tabs>
          <w:tab w:val="left" w:pos="142"/>
        </w:tabs>
        <w:ind w:right="4"/>
        <w:jc w:val="right"/>
        <w:rPr>
          <w:i/>
          <w:sz w:val="32"/>
          <w:szCs w:val="32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Default="00887AFC" w:rsidP="008A2B4C">
      <w:pPr>
        <w:jc w:val="center"/>
        <w:rPr>
          <w:b/>
          <w:i/>
          <w:w w:val="80"/>
          <w:sz w:val="36"/>
          <w:szCs w:val="36"/>
        </w:rPr>
      </w:pPr>
    </w:p>
    <w:p w:rsidR="00887AFC" w:rsidRPr="005963B8" w:rsidRDefault="00C23444" w:rsidP="008A2B4C">
      <w:pPr>
        <w:jc w:val="center"/>
        <w:rPr>
          <w:b/>
          <w:i/>
          <w:w w:val="80"/>
          <w:sz w:val="36"/>
          <w:szCs w:val="3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6096000</wp:posOffset>
                </wp:positionH>
                <wp:positionV relativeFrom="paragraph">
                  <wp:posOffset>1530350</wp:posOffset>
                </wp:positionV>
                <wp:extent cx="381000" cy="295275"/>
                <wp:effectExtent l="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Pr="008A2B4C" w:rsidRDefault="0069384E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D5AFC29" wp14:editId="7688698A">
                                  <wp:extent cx="180975" cy="152400"/>
                                  <wp:effectExtent l="19050" t="0" r="9525" b="0"/>
                                  <wp:docPr id="13" name="Obraz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left:0;text-align:left;margin-left:480pt;margin-top:120.5pt;width:30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" stroked="f">
                <v:textbox>
                  <w:txbxContent>
                    <w:p w:rsidR="0069384E" w:rsidRPr="008A2B4C" w:rsidRDefault="0069384E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D5AFC29" wp14:editId="7688698A">
                            <wp:extent cx="180975" cy="152400"/>
                            <wp:effectExtent l="19050" t="0" r="9525" b="0"/>
                            <wp:docPr id="13" name="Obraz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975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87AFC" w:rsidRPr="005963B8">
        <w:rPr>
          <w:b/>
          <w:i/>
          <w:w w:val="80"/>
          <w:sz w:val="36"/>
          <w:szCs w:val="36"/>
        </w:rPr>
        <w:t>Powiatowy Urząd Pracy w Biłgoraju</w:t>
      </w:r>
    </w:p>
    <w:p w:rsidR="00887AFC" w:rsidRPr="005963B8" w:rsidRDefault="00887AFC" w:rsidP="008A2B4C">
      <w:pPr>
        <w:jc w:val="center"/>
        <w:rPr>
          <w:b/>
          <w:i/>
          <w:w w:val="80"/>
          <w:sz w:val="32"/>
          <w:szCs w:val="32"/>
        </w:rPr>
      </w:pPr>
      <w:r w:rsidRPr="005963B8">
        <w:rPr>
          <w:b/>
          <w:i/>
          <w:w w:val="80"/>
          <w:sz w:val="32"/>
          <w:szCs w:val="32"/>
        </w:rPr>
        <w:t>ul. Bohaterów Monte Cassino 38</w:t>
      </w:r>
    </w:p>
    <w:p w:rsidR="00887AFC" w:rsidRPr="00A15591" w:rsidRDefault="00887AFC" w:rsidP="008A2B4C">
      <w:pPr>
        <w:jc w:val="center"/>
        <w:rPr>
          <w:b/>
          <w:i/>
          <w:w w:val="80"/>
          <w:sz w:val="32"/>
          <w:szCs w:val="32"/>
          <w:lang w:val="en-US"/>
        </w:rPr>
      </w:pPr>
      <w:r w:rsidRPr="00A15591">
        <w:rPr>
          <w:b/>
          <w:i/>
          <w:w w:val="80"/>
          <w:sz w:val="32"/>
          <w:szCs w:val="32"/>
          <w:lang w:val="en-US"/>
        </w:rPr>
        <w:t xml:space="preserve">23-400 </w:t>
      </w:r>
      <w:proofErr w:type="spellStart"/>
      <w:r w:rsidRPr="00A15591">
        <w:rPr>
          <w:b/>
          <w:i/>
          <w:w w:val="80"/>
          <w:sz w:val="32"/>
          <w:szCs w:val="32"/>
          <w:lang w:val="en-US"/>
        </w:rPr>
        <w:t>Biłgoraj</w:t>
      </w:r>
      <w:proofErr w:type="spellEnd"/>
    </w:p>
    <w:p w:rsidR="00887AFC" w:rsidRPr="00A15591" w:rsidRDefault="00887AFC" w:rsidP="008A2B4C">
      <w:pPr>
        <w:jc w:val="center"/>
        <w:rPr>
          <w:b/>
          <w:i/>
          <w:w w:val="80"/>
          <w:sz w:val="32"/>
          <w:szCs w:val="32"/>
          <w:lang w:val="en-US"/>
        </w:rPr>
      </w:pPr>
      <w:r w:rsidRPr="00A15591">
        <w:rPr>
          <w:b/>
          <w:i/>
          <w:w w:val="80"/>
          <w:sz w:val="32"/>
          <w:szCs w:val="32"/>
          <w:lang w:val="en-US"/>
        </w:rPr>
        <w:t>tel. (0-84) 685 00 00, fax. 686 16 71</w:t>
      </w:r>
    </w:p>
    <w:p w:rsidR="00887AFC" w:rsidRPr="00A15591" w:rsidRDefault="00887AFC" w:rsidP="008A2B4C">
      <w:pPr>
        <w:jc w:val="center"/>
        <w:rPr>
          <w:b/>
          <w:i/>
          <w:w w:val="80"/>
          <w:sz w:val="32"/>
          <w:szCs w:val="32"/>
          <w:lang w:val="en-US"/>
        </w:rPr>
      </w:pPr>
      <w:r w:rsidRPr="00A15591">
        <w:rPr>
          <w:b/>
          <w:i/>
          <w:w w:val="80"/>
          <w:sz w:val="32"/>
          <w:szCs w:val="32"/>
          <w:lang w:val="en-US"/>
        </w:rPr>
        <w:t>email: lubi@praca.gov.pl</w:t>
      </w:r>
    </w:p>
    <w:p w:rsidR="00887AFC" w:rsidRPr="008A2B4C" w:rsidRDefault="00C23444" w:rsidP="008A2B4C">
      <w:pPr>
        <w:tabs>
          <w:tab w:val="left" w:pos="142"/>
        </w:tabs>
        <w:ind w:right="4"/>
        <w:jc w:val="right"/>
        <w:rPr>
          <w:i/>
          <w:sz w:val="32"/>
          <w:szCs w:val="32"/>
          <w:lang w:val="en-US"/>
        </w:rPr>
      </w:pPr>
      <w:r>
        <w:rPr>
          <w:b/>
          <w:i/>
          <w:noProof/>
          <w:sz w:val="32"/>
          <w:szCs w:val="3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4163695</wp:posOffset>
                </wp:positionH>
                <wp:positionV relativeFrom="paragraph">
                  <wp:posOffset>553085</wp:posOffset>
                </wp:positionV>
                <wp:extent cx="2555240" cy="237490"/>
                <wp:effectExtent l="0" t="0" r="0" b="0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384E" w:rsidRDefault="0069384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3" o:spid="_x0000_s1034" type="#_x0000_t202" style="position:absolute;left:0;text-align:left;margin-left:327.85pt;margin-top:43.55pt;width:201.2pt;height:18.7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" stroked="f">
                <v:textbox style="mso-fit-shape-to-text:t">
                  <w:txbxContent>
                    <w:p w:rsidR="0069384E" w:rsidRDefault="0069384E"/>
                  </w:txbxContent>
                </v:textbox>
              </v:shape>
            </w:pict>
          </mc:Fallback>
        </mc:AlternateContent>
      </w:r>
    </w:p>
    <w:sectPr w:rsidR="00887AFC" w:rsidRPr="008A2B4C" w:rsidSect="00D6663E">
      <w:footerReference w:type="even" r:id="rId26"/>
      <w:footnotePr>
        <w:pos w:val="beneathText"/>
      </w:footnotePr>
      <w:type w:val="continuous"/>
      <w:pgSz w:w="11905" w:h="16837"/>
      <w:pgMar w:top="1130" w:right="706" w:bottom="1130" w:left="1134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84E" w:rsidRDefault="0069384E">
      <w:r>
        <w:separator/>
      </w:r>
    </w:p>
  </w:endnote>
  <w:endnote w:type="continuationSeparator" w:id="0">
    <w:p w:rsidR="0069384E" w:rsidRDefault="0069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4E" w:rsidRDefault="0069384E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 w:rsidR="007C0309">
      <w:rPr>
        <w:noProof/>
      </w:rPr>
      <w:t>16</w:t>
    </w:r>
    <w:r>
      <w:rPr>
        <w:noProof/>
      </w:rPr>
      <w:fldChar w:fldCharType="end"/>
    </w:r>
  </w:p>
  <w:p w:rsidR="0069384E" w:rsidRDefault="006938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4E" w:rsidRDefault="0069384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69384E" w:rsidRDefault="0069384E" w:rsidP="0097056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4E" w:rsidRDefault="0069384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09">
      <w:rPr>
        <w:noProof/>
      </w:rPr>
      <w:t>17</w:t>
    </w:r>
    <w:r>
      <w:rPr>
        <w:noProof/>
      </w:rPr>
      <w:fldChar w:fldCharType="end"/>
    </w:r>
  </w:p>
  <w:p w:rsidR="0069384E" w:rsidRDefault="0069384E" w:rsidP="00970567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84E" w:rsidRDefault="0069384E">
    <w:pPr>
      <w:pStyle w:val="Stopka"/>
    </w:pPr>
  </w:p>
  <w:p w:rsidR="0069384E" w:rsidRDefault="006938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84E" w:rsidRDefault="0069384E">
      <w:r>
        <w:separator/>
      </w:r>
    </w:p>
  </w:footnote>
  <w:footnote w:type="continuationSeparator" w:id="0">
    <w:p w:rsidR="0069384E" w:rsidRDefault="00693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B9766D94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1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16EB64EB"/>
    <w:multiLevelType w:val="hybridMultilevel"/>
    <w:tmpl w:val="C82267E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D05388"/>
    <w:multiLevelType w:val="hybridMultilevel"/>
    <w:tmpl w:val="32347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65794F"/>
    <w:multiLevelType w:val="hybridMultilevel"/>
    <w:tmpl w:val="C622A05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B56A3D"/>
    <w:multiLevelType w:val="hybridMultilevel"/>
    <w:tmpl w:val="C58C1E9E"/>
    <w:lvl w:ilvl="0" w:tplc="E8EC69D8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9C1D6D"/>
    <w:multiLevelType w:val="hybridMultilevel"/>
    <w:tmpl w:val="4CE092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9B4B8C"/>
    <w:multiLevelType w:val="hybridMultilevel"/>
    <w:tmpl w:val="0E2024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C3383D"/>
    <w:multiLevelType w:val="hybridMultilevel"/>
    <w:tmpl w:val="818697A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8895EFF"/>
    <w:multiLevelType w:val="hybridMultilevel"/>
    <w:tmpl w:val="529A5C08"/>
    <w:lvl w:ilvl="0" w:tplc="676AB770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2"/>
  </w:num>
  <w:num w:numId="13">
    <w:abstractNumId w:val="10"/>
  </w:num>
  <w:num w:numId="14">
    <w:abstractNumId w:val="15"/>
  </w:num>
  <w:num w:numId="15">
    <w:abstractNumId w:val="11"/>
  </w:num>
  <w:num w:numId="16">
    <w:abstractNumId w:val="13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8F"/>
    <w:rsid w:val="00000C89"/>
    <w:rsid w:val="00002353"/>
    <w:rsid w:val="00004521"/>
    <w:rsid w:val="00006288"/>
    <w:rsid w:val="0000759B"/>
    <w:rsid w:val="00011FE4"/>
    <w:rsid w:val="00014655"/>
    <w:rsid w:val="00014B0B"/>
    <w:rsid w:val="00014F57"/>
    <w:rsid w:val="00016142"/>
    <w:rsid w:val="00016832"/>
    <w:rsid w:val="00016D54"/>
    <w:rsid w:val="00017B66"/>
    <w:rsid w:val="00020CA4"/>
    <w:rsid w:val="000211E9"/>
    <w:rsid w:val="00022BB5"/>
    <w:rsid w:val="00024ADC"/>
    <w:rsid w:val="000315C8"/>
    <w:rsid w:val="00033532"/>
    <w:rsid w:val="00034708"/>
    <w:rsid w:val="00034F22"/>
    <w:rsid w:val="0004690B"/>
    <w:rsid w:val="00046D38"/>
    <w:rsid w:val="00057F11"/>
    <w:rsid w:val="00061BD4"/>
    <w:rsid w:val="00065662"/>
    <w:rsid w:val="00067522"/>
    <w:rsid w:val="000706AD"/>
    <w:rsid w:val="00071817"/>
    <w:rsid w:val="00072CF5"/>
    <w:rsid w:val="000760CF"/>
    <w:rsid w:val="00076377"/>
    <w:rsid w:val="000839E0"/>
    <w:rsid w:val="000855C6"/>
    <w:rsid w:val="00086A5C"/>
    <w:rsid w:val="000876C0"/>
    <w:rsid w:val="00094121"/>
    <w:rsid w:val="00094E89"/>
    <w:rsid w:val="000A0F3F"/>
    <w:rsid w:val="000A28B7"/>
    <w:rsid w:val="000A33D3"/>
    <w:rsid w:val="000A4011"/>
    <w:rsid w:val="000A51C3"/>
    <w:rsid w:val="000A6D18"/>
    <w:rsid w:val="000B5CA2"/>
    <w:rsid w:val="000B6E97"/>
    <w:rsid w:val="000C0F7A"/>
    <w:rsid w:val="000C2232"/>
    <w:rsid w:val="000C361D"/>
    <w:rsid w:val="000D0E05"/>
    <w:rsid w:val="000D2807"/>
    <w:rsid w:val="000D452A"/>
    <w:rsid w:val="000D48CD"/>
    <w:rsid w:val="000E15EA"/>
    <w:rsid w:val="000E201C"/>
    <w:rsid w:val="000F03F3"/>
    <w:rsid w:val="000F29B0"/>
    <w:rsid w:val="000F2A57"/>
    <w:rsid w:val="000F33BD"/>
    <w:rsid w:val="000F6DFB"/>
    <w:rsid w:val="000F750A"/>
    <w:rsid w:val="00102F15"/>
    <w:rsid w:val="00103F49"/>
    <w:rsid w:val="00106189"/>
    <w:rsid w:val="00110A8A"/>
    <w:rsid w:val="00111641"/>
    <w:rsid w:val="00111F37"/>
    <w:rsid w:val="0011326F"/>
    <w:rsid w:val="00117AA8"/>
    <w:rsid w:val="0012416F"/>
    <w:rsid w:val="001261B5"/>
    <w:rsid w:val="00126570"/>
    <w:rsid w:val="0013142B"/>
    <w:rsid w:val="001325B1"/>
    <w:rsid w:val="001337C9"/>
    <w:rsid w:val="0013749A"/>
    <w:rsid w:val="00142B7A"/>
    <w:rsid w:val="00144121"/>
    <w:rsid w:val="00145A6C"/>
    <w:rsid w:val="00147A46"/>
    <w:rsid w:val="0015091E"/>
    <w:rsid w:val="00152EC0"/>
    <w:rsid w:val="00153BBB"/>
    <w:rsid w:val="00154FB4"/>
    <w:rsid w:val="001603C9"/>
    <w:rsid w:val="00166868"/>
    <w:rsid w:val="001725F4"/>
    <w:rsid w:val="001741EE"/>
    <w:rsid w:val="00174535"/>
    <w:rsid w:val="00175372"/>
    <w:rsid w:val="001755C0"/>
    <w:rsid w:val="001843C4"/>
    <w:rsid w:val="001848C1"/>
    <w:rsid w:val="00190328"/>
    <w:rsid w:val="00192568"/>
    <w:rsid w:val="001929E2"/>
    <w:rsid w:val="00193284"/>
    <w:rsid w:val="001A0BD3"/>
    <w:rsid w:val="001A242F"/>
    <w:rsid w:val="001A4EB5"/>
    <w:rsid w:val="001A639F"/>
    <w:rsid w:val="001A7124"/>
    <w:rsid w:val="001A7941"/>
    <w:rsid w:val="001B0F44"/>
    <w:rsid w:val="001B1A10"/>
    <w:rsid w:val="001B2BA9"/>
    <w:rsid w:val="001B3B04"/>
    <w:rsid w:val="001B4F40"/>
    <w:rsid w:val="001B550A"/>
    <w:rsid w:val="001B76D5"/>
    <w:rsid w:val="001C0B74"/>
    <w:rsid w:val="001C5FE4"/>
    <w:rsid w:val="001C7A66"/>
    <w:rsid w:val="001D2197"/>
    <w:rsid w:val="001E3A52"/>
    <w:rsid w:val="001E3C4F"/>
    <w:rsid w:val="001E448B"/>
    <w:rsid w:val="001E7B58"/>
    <w:rsid w:val="001F0A47"/>
    <w:rsid w:val="001F175E"/>
    <w:rsid w:val="001F266E"/>
    <w:rsid w:val="001F43EE"/>
    <w:rsid w:val="001F47E8"/>
    <w:rsid w:val="001F59DA"/>
    <w:rsid w:val="001F79BA"/>
    <w:rsid w:val="00207F2F"/>
    <w:rsid w:val="0021238E"/>
    <w:rsid w:val="00213A81"/>
    <w:rsid w:val="002148C7"/>
    <w:rsid w:val="00217170"/>
    <w:rsid w:val="0022006A"/>
    <w:rsid w:val="002202B3"/>
    <w:rsid w:val="00242AE9"/>
    <w:rsid w:val="002432AB"/>
    <w:rsid w:val="00246F3C"/>
    <w:rsid w:val="0025023A"/>
    <w:rsid w:val="00252ECE"/>
    <w:rsid w:val="00253FD1"/>
    <w:rsid w:val="002569FD"/>
    <w:rsid w:val="002571B7"/>
    <w:rsid w:val="00262FB5"/>
    <w:rsid w:val="00263D68"/>
    <w:rsid w:val="00265B5D"/>
    <w:rsid w:val="00267840"/>
    <w:rsid w:val="00267FCE"/>
    <w:rsid w:val="0027229B"/>
    <w:rsid w:val="0027433C"/>
    <w:rsid w:val="00285D11"/>
    <w:rsid w:val="00286F4B"/>
    <w:rsid w:val="002904A3"/>
    <w:rsid w:val="00292D83"/>
    <w:rsid w:val="00294865"/>
    <w:rsid w:val="0029516B"/>
    <w:rsid w:val="00296788"/>
    <w:rsid w:val="00296EC3"/>
    <w:rsid w:val="002A335C"/>
    <w:rsid w:val="002A54DE"/>
    <w:rsid w:val="002A785C"/>
    <w:rsid w:val="002B0D88"/>
    <w:rsid w:val="002B4170"/>
    <w:rsid w:val="002C30A6"/>
    <w:rsid w:val="002C34D2"/>
    <w:rsid w:val="002C47F1"/>
    <w:rsid w:val="002C50CF"/>
    <w:rsid w:val="002C5E74"/>
    <w:rsid w:val="002C688D"/>
    <w:rsid w:val="002D5594"/>
    <w:rsid w:val="002D574F"/>
    <w:rsid w:val="002E11AB"/>
    <w:rsid w:val="002F224C"/>
    <w:rsid w:val="002F2B10"/>
    <w:rsid w:val="002F2B27"/>
    <w:rsid w:val="00300701"/>
    <w:rsid w:val="00301428"/>
    <w:rsid w:val="00302186"/>
    <w:rsid w:val="003058A2"/>
    <w:rsid w:val="00305A31"/>
    <w:rsid w:val="00306906"/>
    <w:rsid w:val="0031145A"/>
    <w:rsid w:val="00311DDA"/>
    <w:rsid w:val="0031320F"/>
    <w:rsid w:val="00313B91"/>
    <w:rsid w:val="0031485C"/>
    <w:rsid w:val="00321594"/>
    <w:rsid w:val="00322BCF"/>
    <w:rsid w:val="00323FB9"/>
    <w:rsid w:val="00325753"/>
    <w:rsid w:val="00326677"/>
    <w:rsid w:val="00345105"/>
    <w:rsid w:val="0035181E"/>
    <w:rsid w:val="0036016A"/>
    <w:rsid w:val="00361944"/>
    <w:rsid w:val="00364175"/>
    <w:rsid w:val="00364547"/>
    <w:rsid w:val="0036463D"/>
    <w:rsid w:val="0036486F"/>
    <w:rsid w:val="00364916"/>
    <w:rsid w:val="00364B04"/>
    <w:rsid w:val="00367989"/>
    <w:rsid w:val="003679B8"/>
    <w:rsid w:val="00371E98"/>
    <w:rsid w:val="00372960"/>
    <w:rsid w:val="00372DEC"/>
    <w:rsid w:val="00376F25"/>
    <w:rsid w:val="00382289"/>
    <w:rsid w:val="0038384E"/>
    <w:rsid w:val="00386CDC"/>
    <w:rsid w:val="00390F81"/>
    <w:rsid w:val="00396AC2"/>
    <w:rsid w:val="00397235"/>
    <w:rsid w:val="00397443"/>
    <w:rsid w:val="003A50F8"/>
    <w:rsid w:val="003B074C"/>
    <w:rsid w:val="003B16E8"/>
    <w:rsid w:val="003B3DDF"/>
    <w:rsid w:val="003B4666"/>
    <w:rsid w:val="003B4B11"/>
    <w:rsid w:val="003B7AAE"/>
    <w:rsid w:val="003C3C56"/>
    <w:rsid w:val="003C79D4"/>
    <w:rsid w:val="003D7F2E"/>
    <w:rsid w:val="003E05F8"/>
    <w:rsid w:val="003E4D00"/>
    <w:rsid w:val="003E66A9"/>
    <w:rsid w:val="003F291E"/>
    <w:rsid w:val="003F2CDA"/>
    <w:rsid w:val="00402905"/>
    <w:rsid w:val="00403F6B"/>
    <w:rsid w:val="00405414"/>
    <w:rsid w:val="00415043"/>
    <w:rsid w:val="00415992"/>
    <w:rsid w:val="00415E0E"/>
    <w:rsid w:val="0042227D"/>
    <w:rsid w:val="00431C43"/>
    <w:rsid w:val="004328C4"/>
    <w:rsid w:val="00433E27"/>
    <w:rsid w:val="00434C76"/>
    <w:rsid w:val="00437DAE"/>
    <w:rsid w:val="004436AA"/>
    <w:rsid w:val="00444705"/>
    <w:rsid w:val="0045008F"/>
    <w:rsid w:val="00450112"/>
    <w:rsid w:val="00454E1D"/>
    <w:rsid w:val="004615F5"/>
    <w:rsid w:val="0047110A"/>
    <w:rsid w:val="004764FB"/>
    <w:rsid w:val="00480C73"/>
    <w:rsid w:val="00481B2F"/>
    <w:rsid w:val="0048228C"/>
    <w:rsid w:val="0048684E"/>
    <w:rsid w:val="00487BAB"/>
    <w:rsid w:val="004900ED"/>
    <w:rsid w:val="00496843"/>
    <w:rsid w:val="00497242"/>
    <w:rsid w:val="004A040F"/>
    <w:rsid w:val="004A09E6"/>
    <w:rsid w:val="004A2725"/>
    <w:rsid w:val="004A6CA3"/>
    <w:rsid w:val="004B0D6B"/>
    <w:rsid w:val="004B128E"/>
    <w:rsid w:val="004C619C"/>
    <w:rsid w:val="004C784B"/>
    <w:rsid w:val="004D4E19"/>
    <w:rsid w:val="004D71A2"/>
    <w:rsid w:val="004E1819"/>
    <w:rsid w:val="004E2A31"/>
    <w:rsid w:val="004F1AC2"/>
    <w:rsid w:val="004F240A"/>
    <w:rsid w:val="004F68D2"/>
    <w:rsid w:val="00500552"/>
    <w:rsid w:val="00501A30"/>
    <w:rsid w:val="005042CE"/>
    <w:rsid w:val="00513AD0"/>
    <w:rsid w:val="0052016B"/>
    <w:rsid w:val="00520D7D"/>
    <w:rsid w:val="005246BD"/>
    <w:rsid w:val="005266E8"/>
    <w:rsid w:val="00526871"/>
    <w:rsid w:val="00527780"/>
    <w:rsid w:val="00527E98"/>
    <w:rsid w:val="005306B5"/>
    <w:rsid w:val="0053357B"/>
    <w:rsid w:val="00540296"/>
    <w:rsid w:val="005408B3"/>
    <w:rsid w:val="005412DD"/>
    <w:rsid w:val="00541B78"/>
    <w:rsid w:val="00542B30"/>
    <w:rsid w:val="005536EF"/>
    <w:rsid w:val="005539D1"/>
    <w:rsid w:val="005556A5"/>
    <w:rsid w:val="00561DB6"/>
    <w:rsid w:val="00566614"/>
    <w:rsid w:val="00580DC8"/>
    <w:rsid w:val="005812B5"/>
    <w:rsid w:val="005825B4"/>
    <w:rsid w:val="005865BA"/>
    <w:rsid w:val="00587B15"/>
    <w:rsid w:val="005909F3"/>
    <w:rsid w:val="00593441"/>
    <w:rsid w:val="00594094"/>
    <w:rsid w:val="005963B8"/>
    <w:rsid w:val="00597B8C"/>
    <w:rsid w:val="005A254E"/>
    <w:rsid w:val="005A31F0"/>
    <w:rsid w:val="005A38BF"/>
    <w:rsid w:val="005B4FA0"/>
    <w:rsid w:val="005C1D5E"/>
    <w:rsid w:val="005C7E23"/>
    <w:rsid w:val="005D2FB6"/>
    <w:rsid w:val="005D71D3"/>
    <w:rsid w:val="005D7960"/>
    <w:rsid w:val="005E040F"/>
    <w:rsid w:val="005E145F"/>
    <w:rsid w:val="005E249D"/>
    <w:rsid w:val="005E3631"/>
    <w:rsid w:val="005F1555"/>
    <w:rsid w:val="005F2F5A"/>
    <w:rsid w:val="00602366"/>
    <w:rsid w:val="00603473"/>
    <w:rsid w:val="00611485"/>
    <w:rsid w:val="006252E9"/>
    <w:rsid w:val="006404E6"/>
    <w:rsid w:val="00640CD8"/>
    <w:rsid w:val="00641005"/>
    <w:rsid w:val="00645179"/>
    <w:rsid w:val="00652039"/>
    <w:rsid w:val="00661C2E"/>
    <w:rsid w:val="00670CB1"/>
    <w:rsid w:val="006719CA"/>
    <w:rsid w:val="0067546A"/>
    <w:rsid w:val="00677E45"/>
    <w:rsid w:val="0068014F"/>
    <w:rsid w:val="00682E9F"/>
    <w:rsid w:val="0068683B"/>
    <w:rsid w:val="00687096"/>
    <w:rsid w:val="00691C11"/>
    <w:rsid w:val="006921BE"/>
    <w:rsid w:val="00692D66"/>
    <w:rsid w:val="0069384E"/>
    <w:rsid w:val="0069513A"/>
    <w:rsid w:val="00695363"/>
    <w:rsid w:val="00695547"/>
    <w:rsid w:val="006B0E28"/>
    <w:rsid w:val="006B243B"/>
    <w:rsid w:val="006B47F1"/>
    <w:rsid w:val="006B6BF1"/>
    <w:rsid w:val="006C1F24"/>
    <w:rsid w:val="006C343C"/>
    <w:rsid w:val="006C5D90"/>
    <w:rsid w:val="006D4E81"/>
    <w:rsid w:val="006D6978"/>
    <w:rsid w:val="006E00C6"/>
    <w:rsid w:val="006E19DB"/>
    <w:rsid w:val="006E2E53"/>
    <w:rsid w:val="006E47B2"/>
    <w:rsid w:val="006E75AF"/>
    <w:rsid w:val="006E798F"/>
    <w:rsid w:val="006E7B28"/>
    <w:rsid w:val="006F559E"/>
    <w:rsid w:val="0070083C"/>
    <w:rsid w:val="00702F45"/>
    <w:rsid w:val="00705C57"/>
    <w:rsid w:val="007065B8"/>
    <w:rsid w:val="007069E8"/>
    <w:rsid w:val="00713543"/>
    <w:rsid w:val="00713925"/>
    <w:rsid w:val="00714217"/>
    <w:rsid w:val="00715D19"/>
    <w:rsid w:val="0072058C"/>
    <w:rsid w:val="00721294"/>
    <w:rsid w:val="00724F8E"/>
    <w:rsid w:val="007255D7"/>
    <w:rsid w:val="007269B9"/>
    <w:rsid w:val="0073018A"/>
    <w:rsid w:val="00731A3F"/>
    <w:rsid w:val="00731FB8"/>
    <w:rsid w:val="007325AD"/>
    <w:rsid w:val="00735581"/>
    <w:rsid w:val="00743D7D"/>
    <w:rsid w:val="00745941"/>
    <w:rsid w:val="00752376"/>
    <w:rsid w:val="0075347E"/>
    <w:rsid w:val="00757281"/>
    <w:rsid w:val="00760350"/>
    <w:rsid w:val="00760AD5"/>
    <w:rsid w:val="00761A9B"/>
    <w:rsid w:val="007629FA"/>
    <w:rsid w:val="00763F7C"/>
    <w:rsid w:val="00770BC0"/>
    <w:rsid w:val="00781B4F"/>
    <w:rsid w:val="00782E54"/>
    <w:rsid w:val="00785BB1"/>
    <w:rsid w:val="007907D1"/>
    <w:rsid w:val="007925F3"/>
    <w:rsid w:val="00793B38"/>
    <w:rsid w:val="007974FA"/>
    <w:rsid w:val="007A00B7"/>
    <w:rsid w:val="007B0C66"/>
    <w:rsid w:val="007B2B6E"/>
    <w:rsid w:val="007B3AAB"/>
    <w:rsid w:val="007C0309"/>
    <w:rsid w:val="007C0C3B"/>
    <w:rsid w:val="007C60E6"/>
    <w:rsid w:val="007C6257"/>
    <w:rsid w:val="007E234F"/>
    <w:rsid w:val="007E718A"/>
    <w:rsid w:val="007F0CEE"/>
    <w:rsid w:val="007F0E9C"/>
    <w:rsid w:val="008043A8"/>
    <w:rsid w:val="00805200"/>
    <w:rsid w:val="00806AEC"/>
    <w:rsid w:val="00807E78"/>
    <w:rsid w:val="00813917"/>
    <w:rsid w:val="0081473F"/>
    <w:rsid w:val="00823FC7"/>
    <w:rsid w:val="008309FA"/>
    <w:rsid w:val="00835BF9"/>
    <w:rsid w:val="00836713"/>
    <w:rsid w:val="0083750D"/>
    <w:rsid w:val="00847E79"/>
    <w:rsid w:val="0085176A"/>
    <w:rsid w:val="008551B8"/>
    <w:rsid w:val="008554F5"/>
    <w:rsid w:val="0086270A"/>
    <w:rsid w:val="00867350"/>
    <w:rsid w:val="00870CB1"/>
    <w:rsid w:val="0087330F"/>
    <w:rsid w:val="00874702"/>
    <w:rsid w:val="00874B54"/>
    <w:rsid w:val="008765D5"/>
    <w:rsid w:val="0088192F"/>
    <w:rsid w:val="00882D61"/>
    <w:rsid w:val="00887AFC"/>
    <w:rsid w:val="00892241"/>
    <w:rsid w:val="00892727"/>
    <w:rsid w:val="0089516C"/>
    <w:rsid w:val="00897B0E"/>
    <w:rsid w:val="008A2B4C"/>
    <w:rsid w:val="008A549C"/>
    <w:rsid w:val="008B20A6"/>
    <w:rsid w:val="008B2B34"/>
    <w:rsid w:val="008C14B9"/>
    <w:rsid w:val="008C24E6"/>
    <w:rsid w:val="008C3552"/>
    <w:rsid w:val="008C37DD"/>
    <w:rsid w:val="008C4037"/>
    <w:rsid w:val="008C60B5"/>
    <w:rsid w:val="008C6918"/>
    <w:rsid w:val="008C6E7E"/>
    <w:rsid w:val="008D1B7B"/>
    <w:rsid w:val="008D4664"/>
    <w:rsid w:val="008D735D"/>
    <w:rsid w:val="008E040A"/>
    <w:rsid w:val="008E070B"/>
    <w:rsid w:val="008E58E2"/>
    <w:rsid w:val="008F07D1"/>
    <w:rsid w:val="008F2564"/>
    <w:rsid w:val="008F2C27"/>
    <w:rsid w:val="008F45F1"/>
    <w:rsid w:val="00900302"/>
    <w:rsid w:val="00903614"/>
    <w:rsid w:val="009052FF"/>
    <w:rsid w:val="009053BA"/>
    <w:rsid w:val="009055E0"/>
    <w:rsid w:val="00907D6B"/>
    <w:rsid w:val="00911E43"/>
    <w:rsid w:val="009153BA"/>
    <w:rsid w:val="0091690E"/>
    <w:rsid w:val="009173FC"/>
    <w:rsid w:val="00917C0B"/>
    <w:rsid w:val="00921A05"/>
    <w:rsid w:val="00926DBC"/>
    <w:rsid w:val="009316E3"/>
    <w:rsid w:val="00931D04"/>
    <w:rsid w:val="00931F45"/>
    <w:rsid w:val="00933F95"/>
    <w:rsid w:val="00936C6A"/>
    <w:rsid w:val="00936C7C"/>
    <w:rsid w:val="00944A22"/>
    <w:rsid w:val="0094692A"/>
    <w:rsid w:val="00963569"/>
    <w:rsid w:val="00963ECD"/>
    <w:rsid w:val="00965068"/>
    <w:rsid w:val="00966824"/>
    <w:rsid w:val="00967CFF"/>
    <w:rsid w:val="00970567"/>
    <w:rsid w:val="00971A2C"/>
    <w:rsid w:val="00972C65"/>
    <w:rsid w:val="0097357D"/>
    <w:rsid w:val="009751ED"/>
    <w:rsid w:val="00975D92"/>
    <w:rsid w:val="009765D8"/>
    <w:rsid w:val="009765EB"/>
    <w:rsid w:val="009769DC"/>
    <w:rsid w:val="00981A54"/>
    <w:rsid w:val="0098317F"/>
    <w:rsid w:val="00983EA3"/>
    <w:rsid w:val="0099190D"/>
    <w:rsid w:val="00991A0D"/>
    <w:rsid w:val="009940E4"/>
    <w:rsid w:val="0099550E"/>
    <w:rsid w:val="00995528"/>
    <w:rsid w:val="009A24ED"/>
    <w:rsid w:val="009A3FED"/>
    <w:rsid w:val="009B0AE1"/>
    <w:rsid w:val="009B5ADD"/>
    <w:rsid w:val="009B754F"/>
    <w:rsid w:val="009C0CD7"/>
    <w:rsid w:val="009C3F4E"/>
    <w:rsid w:val="009D23EF"/>
    <w:rsid w:val="009D7C29"/>
    <w:rsid w:val="009D7D3C"/>
    <w:rsid w:val="009E4FF5"/>
    <w:rsid w:val="009F06A9"/>
    <w:rsid w:val="009F14FA"/>
    <w:rsid w:val="009F5C01"/>
    <w:rsid w:val="009F6560"/>
    <w:rsid w:val="009F75C2"/>
    <w:rsid w:val="009F7CC2"/>
    <w:rsid w:val="009F7F19"/>
    <w:rsid w:val="00A02482"/>
    <w:rsid w:val="00A02838"/>
    <w:rsid w:val="00A0454F"/>
    <w:rsid w:val="00A055FA"/>
    <w:rsid w:val="00A05AAC"/>
    <w:rsid w:val="00A10C9A"/>
    <w:rsid w:val="00A12395"/>
    <w:rsid w:val="00A1331F"/>
    <w:rsid w:val="00A15591"/>
    <w:rsid w:val="00A17906"/>
    <w:rsid w:val="00A22AC3"/>
    <w:rsid w:val="00A22AC5"/>
    <w:rsid w:val="00A3100A"/>
    <w:rsid w:val="00A337AE"/>
    <w:rsid w:val="00A35397"/>
    <w:rsid w:val="00A36449"/>
    <w:rsid w:val="00A36BCD"/>
    <w:rsid w:val="00A41A33"/>
    <w:rsid w:val="00A51DB5"/>
    <w:rsid w:val="00A60385"/>
    <w:rsid w:val="00A6592F"/>
    <w:rsid w:val="00A67027"/>
    <w:rsid w:val="00A72B91"/>
    <w:rsid w:val="00A74A2C"/>
    <w:rsid w:val="00A81838"/>
    <w:rsid w:val="00A8224E"/>
    <w:rsid w:val="00A82D35"/>
    <w:rsid w:val="00A86C93"/>
    <w:rsid w:val="00A92957"/>
    <w:rsid w:val="00A939F3"/>
    <w:rsid w:val="00A93DD9"/>
    <w:rsid w:val="00AA195F"/>
    <w:rsid w:val="00AA2BB1"/>
    <w:rsid w:val="00AA7D38"/>
    <w:rsid w:val="00AB1725"/>
    <w:rsid w:val="00AB71C1"/>
    <w:rsid w:val="00AB7B18"/>
    <w:rsid w:val="00AC0AB8"/>
    <w:rsid w:val="00AC31CB"/>
    <w:rsid w:val="00AC5AFB"/>
    <w:rsid w:val="00AC6972"/>
    <w:rsid w:val="00AD0579"/>
    <w:rsid w:val="00AD11FA"/>
    <w:rsid w:val="00AD6641"/>
    <w:rsid w:val="00AE495F"/>
    <w:rsid w:val="00AF56A0"/>
    <w:rsid w:val="00AF5D92"/>
    <w:rsid w:val="00AF7C09"/>
    <w:rsid w:val="00B06C0E"/>
    <w:rsid w:val="00B107D6"/>
    <w:rsid w:val="00B20633"/>
    <w:rsid w:val="00B21235"/>
    <w:rsid w:val="00B23699"/>
    <w:rsid w:val="00B34D5F"/>
    <w:rsid w:val="00B36A06"/>
    <w:rsid w:val="00B4052B"/>
    <w:rsid w:val="00B40734"/>
    <w:rsid w:val="00B40EE5"/>
    <w:rsid w:val="00B44A3A"/>
    <w:rsid w:val="00B52001"/>
    <w:rsid w:val="00B52550"/>
    <w:rsid w:val="00B55ECB"/>
    <w:rsid w:val="00B612DF"/>
    <w:rsid w:val="00B70919"/>
    <w:rsid w:val="00B7135B"/>
    <w:rsid w:val="00B76042"/>
    <w:rsid w:val="00B762AB"/>
    <w:rsid w:val="00B77FA4"/>
    <w:rsid w:val="00B80E65"/>
    <w:rsid w:val="00B9104F"/>
    <w:rsid w:val="00B96C1C"/>
    <w:rsid w:val="00BA01F7"/>
    <w:rsid w:val="00BA537C"/>
    <w:rsid w:val="00BA5D6C"/>
    <w:rsid w:val="00BA7FC4"/>
    <w:rsid w:val="00BB079D"/>
    <w:rsid w:val="00BB14C0"/>
    <w:rsid w:val="00BB4E49"/>
    <w:rsid w:val="00BB74D3"/>
    <w:rsid w:val="00BC58D0"/>
    <w:rsid w:val="00BC6BCD"/>
    <w:rsid w:val="00BC7102"/>
    <w:rsid w:val="00BD0AF2"/>
    <w:rsid w:val="00BD59EA"/>
    <w:rsid w:val="00BD68B6"/>
    <w:rsid w:val="00BD755B"/>
    <w:rsid w:val="00BE0958"/>
    <w:rsid w:val="00BE5A66"/>
    <w:rsid w:val="00BE5B0E"/>
    <w:rsid w:val="00BE6F44"/>
    <w:rsid w:val="00BE72C7"/>
    <w:rsid w:val="00BE7AC5"/>
    <w:rsid w:val="00BF7B55"/>
    <w:rsid w:val="00C017B2"/>
    <w:rsid w:val="00C04623"/>
    <w:rsid w:val="00C0562F"/>
    <w:rsid w:val="00C11341"/>
    <w:rsid w:val="00C2343C"/>
    <w:rsid w:val="00C23444"/>
    <w:rsid w:val="00C26AE2"/>
    <w:rsid w:val="00C3175E"/>
    <w:rsid w:val="00C31C71"/>
    <w:rsid w:val="00C40E9B"/>
    <w:rsid w:val="00C47BB7"/>
    <w:rsid w:val="00C517DC"/>
    <w:rsid w:val="00C60E75"/>
    <w:rsid w:val="00C61C29"/>
    <w:rsid w:val="00C71AEC"/>
    <w:rsid w:val="00C74FAB"/>
    <w:rsid w:val="00C75299"/>
    <w:rsid w:val="00C828DC"/>
    <w:rsid w:val="00C849EE"/>
    <w:rsid w:val="00C86152"/>
    <w:rsid w:val="00C978E3"/>
    <w:rsid w:val="00CA10AC"/>
    <w:rsid w:val="00CA1FC4"/>
    <w:rsid w:val="00CA3579"/>
    <w:rsid w:val="00CA64AE"/>
    <w:rsid w:val="00CB2AFD"/>
    <w:rsid w:val="00CC4463"/>
    <w:rsid w:val="00CC4696"/>
    <w:rsid w:val="00CD00E2"/>
    <w:rsid w:val="00CD3838"/>
    <w:rsid w:val="00CD3A1F"/>
    <w:rsid w:val="00CD400F"/>
    <w:rsid w:val="00CD5917"/>
    <w:rsid w:val="00CD607F"/>
    <w:rsid w:val="00CD7759"/>
    <w:rsid w:val="00CD7E53"/>
    <w:rsid w:val="00CE08F0"/>
    <w:rsid w:val="00CE0996"/>
    <w:rsid w:val="00CE4436"/>
    <w:rsid w:val="00CE58A0"/>
    <w:rsid w:val="00CF015E"/>
    <w:rsid w:val="00CF15B4"/>
    <w:rsid w:val="00CF24DC"/>
    <w:rsid w:val="00CF6C8F"/>
    <w:rsid w:val="00CF6D12"/>
    <w:rsid w:val="00D02DFC"/>
    <w:rsid w:val="00D048E1"/>
    <w:rsid w:val="00D05277"/>
    <w:rsid w:val="00D0557C"/>
    <w:rsid w:val="00D05E44"/>
    <w:rsid w:val="00D2246E"/>
    <w:rsid w:val="00D228EF"/>
    <w:rsid w:val="00D23D56"/>
    <w:rsid w:val="00D3305F"/>
    <w:rsid w:val="00D356BA"/>
    <w:rsid w:val="00D36326"/>
    <w:rsid w:val="00D37F1B"/>
    <w:rsid w:val="00D43032"/>
    <w:rsid w:val="00D45D95"/>
    <w:rsid w:val="00D51CDC"/>
    <w:rsid w:val="00D51DB4"/>
    <w:rsid w:val="00D525CD"/>
    <w:rsid w:val="00D52F0F"/>
    <w:rsid w:val="00D53E68"/>
    <w:rsid w:val="00D53F18"/>
    <w:rsid w:val="00D54AEB"/>
    <w:rsid w:val="00D54DB0"/>
    <w:rsid w:val="00D5518A"/>
    <w:rsid w:val="00D5758D"/>
    <w:rsid w:val="00D57D72"/>
    <w:rsid w:val="00D63F71"/>
    <w:rsid w:val="00D64671"/>
    <w:rsid w:val="00D64817"/>
    <w:rsid w:val="00D64B9D"/>
    <w:rsid w:val="00D64DA4"/>
    <w:rsid w:val="00D6506D"/>
    <w:rsid w:val="00D660BE"/>
    <w:rsid w:val="00D6663E"/>
    <w:rsid w:val="00D74720"/>
    <w:rsid w:val="00D751BF"/>
    <w:rsid w:val="00D7671D"/>
    <w:rsid w:val="00D80A2F"/>
    <w:rsid w:val="00D81AE3"/>
    <w:rsid w:val="00D826F3"/>
    <w:rsid w:val="00D840FE"/>
    <w:rsid w:val="00D92AD9"/>
    <w:rsid w:val="00D93087"/>
    <w:rsid w:val="00DA054F"/>
    <w:rsid w:val="00DA207D"/>
    <w:rsid w:val="00DA292A"/>
    <w:rsid w:val="00DA2E8A"/>
    <w:rsid w:val="00DA4D5D"/>
    <w:rsid w:val="00DA5331"/>
    <w:rsid w:val="00DA7708"/>
    <w:rsid w:val="00DB234E"/>
    <w:rsid w:val="00DB6AD7"/>
    <w:rsid w:val="00DB7476"/>
    <w:rsid w:val="00DC30BA"/>
    <w:rsid w:val="00DD31A1"/>
    <w:rsid w:val="00DE201D"/>
    <w:rsid w:val="00DE3774"/>
    <w:rsid w:val="00DE3BAD"/>
    <w:rsid w:val="00DE4484"/>
    <w:rsid w:val="00DE5346"/>
    <w:rsid w:val="00DE5B00"/>
    <w:rsid w:val="00DE7109"/>
    <w:rsid w:val="00DF3057"/>
    <w:rsid w:val="00DF55AA"/>
    <w:rsid w:val="00DF68D6"/>
    <w:rsid w:val="00E01459"/>
    <w:rsid w:val="00E029FF"/>
    <w:rsid w:val="00E047B5"/>
    <w:rsid w:val="00E153FA"/>
    <w:rsid w:val="00E4309D"/>
    <w:rsid w:val="00E4338B"/>
    <w:rsid w:val="00E506BD"/>
    <w:rsid w:val="00E50FEA"/>
    <w:rsid w:val="00E531C7"/>
    <w:rsid w:val="00E546EF"/>
    <w:rsid w:val="00E5646A"/>
    <w:rsid w:val="00E572EE"/>
    <w:rsid w:val="00E5768F"/>
    <w:rsid w:val="00E62534"/>
    <w:rsid w:val="00E62E38"/>
    <w:rsid w:val="00E66FFD"/>
    <w:rsid w:val="00E671C0"/>
    <w:rsid w:val="00E75345"/>
    <w:rsid w:val="00E75B4F"/>
    <w:rsid w:val="00E760D3"/>
    <w:rsid w:val="00E83B2B"/>
    <w:rsid w:val="00E85299"/>
    <w:rsid w:val="00E90017"/>
    <w:rsid w:val="00E902A8"/>
    <w:rsid w:val="00E9039C"/>
    <w:rsid w:val="00E97DC3"/>
    <w:rsid w:val="00EA1096"/>
    <w:rsid w:val="00EA2D12"/>
    <w:rsid w:val="00EA5125"/>
    <w:rsid w:val="00EA52F5"/>
    <w:rsid w:val="00EB087A"/>
    <w:rsid w:val="00EB13EF"/>
    <w:rsid w:val="00EB1ACF"/>
    <w:rsid w:val="00EC0B6D"/>
    <w:rsid w:val="00EC5204"/>
    <w:rsid w:val="00EC55A0"/>
    <w:rsid w:val="00ED1B0B"/>
    <w:rsid w:val="00ED3121"/>
    <w:rsid w:val="00ED3F48"/>
    <w:rsid w:val="00EE06A6"/>
    <w:rsid w:val="00EE44DF"/>
    <w:rsid w:val="00EE623E"/>
    <w:rsid w:val="00EF33D9"/>
    <w:rsid w:val="00EF4713"/>
    <w:rsid w:val="00EF53C3"/>
    <w:rsid w:val="00EF554D"/>
    <w:rsid w:val="00EF73C9"/>
    <w:rsid w:val="00F0028C"/>
    <w:rsid w:val="00F01322"/>
    <w:rsid w:val="00F042A8"/>
    <w:rsid w:val="00F04F26"/>
    <w:rsid w:val="00F05956"/>
    <w:rsid w:val="00F066B7"/>
    <w:rsid w:val="00F0697B"/>
    <w:rsid w:val="00F1494C"/>
    <w:rsid w:val="00F15448"/>
    <w:rsid w:val="00F15BD0"/>
    <w:rsid w:val="00F24AA1"/>
    <w:rsid w:val="00F26C76"/>
    <w:rsid w:val="00F30F18"/>
    <w:rsid w:val="00F31E4B"/>
    <w:rsid w:val="00F3208A"/>
    <w:rsid w:val="00F327A1"/>
    <w:rsid w:val="00F33F5F"/>
    <w:rsid w:val="00F3487E"/>
    <w:rsid w:val="00F348FD"/>
    <w:rsid w:val="00F37D7F"/>
    <w:rsid w:val="00F40DBE"/>
    <w:rsid w:val="00F41342"/>
    <w:rsid w:val="00F42668"/>
    <w:rsid w:val="00F4578D"/>
    <w:rsid w:val="00F479ED"/>
    <w:rsid w:val="00F51A49"/>
    <w:rsid w:val="00F51E7C"/>
    <w:rsid w:val="00F52B10"/>
    <w:rsid w:val="00F537D6"/>
    <w:rsid w:val="00F559A7"/>
    <w:rsid w:val="00F56EDF"/>
    <w:rsid w:val="00F60730"/>
    <w:rsid w:val="00F65C24"/>
    <w:rsid w:val="00F6669F"/>
    <w:rsid w:val="00F670C3"/>
    <w:rsid w:val="00F67379"/>
    <w:rsid w:val="00F70AB0"/>
    <w:rsid w:val="00F7468E"/>
    <w:rsid w:val="00F75A9A"/>
    <w:rsid w:val="00F80274"/>
    <w:rsid w:val="00F80FCE"/>
    <w:rsid w:val="00F87525"/>
    <w:rsid w:val="00F961C5"/>
    <w:rsid w:val="00F97ABB"/>
    <w:rsid w:val="00FA1E36"/>
    <w:rsid w:val="00FA4532"/>
    <w:rsid w:val="00FB00A0"/>
    <w:rsid w:val="00FB1139"/>
    <w:rsid w:val="00FB2C01"/>
    <w:rsid w:val="00FB4151"/>
    <w:rsid w:val="00FB72FE"/>
    <w:rsid w:val="00FB732D"/>
    <w:rsid w:val="00FC1D1F"/>
    <w:rsid w:val="00FC2D38"/>
    <w:rsid w:val="00FC2EA7"/>
    <w:rsid w:val="00FC7A21"/>
    <w:rsid w:val="00FD276C"/>
    <w:rsid w:val="00FD57E1"/>
    <w:rsid w:val="00FD7444"/>
    <w:rsid w:val="00FE1226"/>
    <w:rsid w:val="00FE2E4F"/>
    <w:rsid w:val="00FE62A5"/>
    <w:rsid w:val="00FF0C55"/>
    <w:rsid w:val="00FF57C2"/>
    <w:rsid w:val="00FF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99"/>
    <w:qFormat/>
    <w:rsid w:val="00731A3F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731A3F"/>
    <w:rPr>
      <w:rFonts w:ascii="Calibri" w:hAnsi="Calibri" w:cs="Times New Roman"/>
      <w:sz w:val="22"/>
      <w:szCs w:val="22"/>
      <w:lang w:val="pl-PL" w:eastAsia="en-US" w:bidi="ar-SA"/>
    </w:rPr>
  </w:style>
  <w:style w:type="table" w:styleId="redniasiatka1akcent1">
    <w:name w:val="Medium Grid 1 Accent 1"/>
    <w:basedOn w:val="Standardowy"/>
    <w:uiPriority w:val="67"/>
    <w:rsid w:val="00034F2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Jasnecieniowanieakcent5">
    <w:name w:val="Light Shading Accent 5"/>
    <w:basedOn w:val="Standardowy"/>
    <w:uiPriority w:val="60"/>
    <w:rsid w:val="00C828D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Wspczesny">
    <w:name w:val="Table Contemporary"/>
    <w:basedOn w:val="Standardowy"/>
    <w:uiPriority w:val="99"/>
    <w:semiHidden/>
    <w:unhideWhenUsed/>
    <w:locked/>
    <w:rsid w:val="00C828DC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kapitzlist">
    <w:name w:val="List Paragraph"/>
    <w:basedOn w:val="Normalny"/>
    <w:uiPriority w:val="34"/>
    <w:qFormat/>
    <w:rsid w:val="003B7AA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687096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87096"/>
    <w:pPr>
      <w:keepNext/>
      <w:tabs>
        <w:tab w:val="num" w:pos="2832"/>
      </w:tabs>
      <w:ind w:left="2832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87096"/>
    <w:pPr>
      <w:keepNext/>
      <w:tabs>
        <w:tab w:val="num" w:pos="2832"/>
      </w:tabs>
      <w:ind w:left="2832"/>
      <w:jc w:val="center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87096"/>
    <w:pPr>
      <w:keepNext/>
      <w:tabs>
        <w:tab w:val="num" w:pos="2832"/>
      </w:tabs>
      <w:ind w:left="2832"/>
      <w:jc w:val="center"/>
      <w:outlineLvl w:val="2"/>
    </w:pPr>
    <w:rPr>
      <w:b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87096"/>
    <w:pPr>
      <w:keepNext/>
      <w:tabs>
        <w:tab w:val="num" w:pos="2832"/>
      </w:tabs>
      <w:ind w:left="2832"/>
      <w:jc w:val="center"/>
      <w:outlineLvl w:val="3"/>
    </w:pPr>
    <w:rPr>
      <w:sz w:val="4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87096"/>
    <w:pPr>
      <w:keepNext/>
      <w:tabs>
        <w:tab w:val="num" w:pos="2832"/>
      </w:tabs>
      <w:ind w:left="284"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87096"/>
    <w:pPr>
      <w:keepNext/>
      <w:tabs>
        <w:tab w:val="num" w:pos="2832"/>
      </w:tabs>
      <w:ind w:left="2832"/>
      <w:jc w:val="center"/>
      <w:outlineLvl w:val="5"/>
    </w:pPr>
    <w:rPr>
      <w:b/>
      <w:color w:val="008000"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7096"/>
    <w:pPr>
      <w:keepNext/>
      <w:tabs>
        <w:tab w:val="num" w:pos="2832"/>
      </w:tabs>
      <w:ind w:left="2832"/>
      <w:jc w:val="center"/>
      <w:outlineLvl w:val="6"/>
    </w:pPr>
    <w:rPr>
      <w:b/>
      <w:color w:val="008000"/>
      <w:sz w:val="4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7096"/>
    <w:pPr>
      <w:keepNext/>
      <w:tabs>
        <w:tab w:val="num" w:pos="2832"/>
      </w:tabs>
      <w:ind w:firstLine="425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7096"/>
    <w:pPr>
      <w:keepNext/>
      <w:tabs>
        <w:tab w:val="num" w:pos="2832"/>
      </w:tabs>
      <w:ind w:left="2832"/>
      <w:jc w:val="center"/>
      <w:outlineLvl w:val="8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4338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4338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4338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4338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4338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4338B"/>
    <w:rPr>
      <w:rFonts w:ascii="Calibri" w:hAnsi="Calibri" w:cs="Times New Roman"/>
      <w:b/>
      <w:bCs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4338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E4338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4338B"/>
    <w:rPr>
      <w:rFonts w:ascii="Cambria" w:hAnsi="Cambria" w:cs="Times New Roman"/>
      <w:lang w:eastAsia="ar-SA" w:bidi="ar-SA"/>
    </w:rPr>
  </w:style>
  <w:style w:type="character" w:customStyle="1" w:styleId="WW8Num1z1">
    <w:name w:val="WW8Num1z1"/>
    <w:uiPriority w:val="99"/>
    <w:rsid w:val="00687096"/>
    <w:rPr>
      <w:rFonts w:ascii="Courier New" w:hAnsi="Courier New"/>
    </w:rPr>
  </w:style>
  <w:style w:type="character" w:customStyle="1" w:styleId="WW8Num1z2">
    <w:name w:val="WW8Num1z2"/>
    <w:uiPriority w:val="99"/>
    <w:rsid w:val="00687096"/>
    <w:rPr>
      <w:rFonts w:ascii="Wingdings" w:hAnsi="Wingdings"/>
    </w:rPr>
  </w:style>
  <w:style w:type="character" w:customStyle="1" w:styleId="WW8Num1z3">
    <w:name w:val="WW8Num1z3"/>
    <w:uiPriority w:val="99"/>
    <w:rsid w:val="00687096"/>
    <w:rPr>
      <w:rFonts w:ascii="Symbol" w:hAnsi="Symbol"/>
    </w:rPr>
  </w:style>
  <w:style w:type="character" w:customStyle="1" w:styleId="WW8Num2z0">
    <w:name w:val="WW8Num2z0"/>
    <w:uiPriority w:val="99"/>
    <w:rsid w:val="00687096"/>
    <w:rPr>
      <w:rFonts w:ascii="Symbol" w:hAnsi="Symbol"/>
      <w:color w:val="auto"/>
    </w:rPr>
  </w:style>
  <w:style w:type="character" w:customStyle="1" w:styleId="WW8Num2z1">
    <w:name w:val="WW8Num2z1"/>
    <w:uiPriority w:val="99"/>
    <w:rsid w:val="00687096"/>
    <w:rPr>
      <w:rFonts w:ascii="Courier New" w:hAnsi="Courier New"/>
    </w:rPr>
  </w:style>
  <w:style w:type="character" w:customStyle="1" w:styleId="WW8Num2z2">
    <w:name w:val="WW8Num2z2"/>
    <w:uiPriority w:val="99"/>
    <w:rsid w:val="00687096"/>
    <w:rPr>
      <w:rFonts w:ascii="Wingdings" w:hAnsi="Wingdings"/>
    </w:rPr>
  </w:style>
  <w:style w:type="character" w:customStyle="1" w:styleId="WW8Num2z3">
    <w:name w:val="WW8Num2z3"/>
    <w:uiPriority w:val="99"/>
    <w:rsid w:val="00687096"/>
    <w:rPr>
      <w:rFonts w:ascii="Symbol" w:hAnsi="Symbol"/>
    </w:rPr>
  </w:style>
  <w:style w:type="character" w:customStyle="1" w:styleId="WW8Num3z0">
    <w:name w:val="WW8Num3z0"/>
    <w:uiPriority w:val="99"/>
    <w:rsid w:val="00687096"/>
    <w:rPr>
      <w:rFonts w:ascii="Symbol" w:hAnsi="Symbol"/>
    </w:rPr>
  </w:style>
  <w:style w:type="character" w:customStyle="1" w:styleId="WW8Num4z0">
    <w:name w:val="WW8Num4z0"/>
    <w:uiPriority w:val="99"/>
    <w:rsid w:val="00687096"/>
    <w:rPr>
      <w:b/>
      <w:i/>
    </w:rPr>
  </w:style>
  <w:style w:type="character" w:customStyle="1" w:styleId="WW8Num5z0">
    <w:name w:val="WW8Num5z0"/>
    <w:uiPriority w:val="99"/>
    <w:rsid w:val="00687096"/>
    <w:rPr>
      <w:rFonts w:ascii="Verdana" w:hAnsi="Verdana"/>
    </w:rPr>
  </w:style>
  <w:style w:type="character" w:customStyle="1" w:styleId="WW8Num5z1">
    <w:name w:val="WW8Num5z1"/>
    <w:uiPriority w:val="99"/>
    <w:rsid w:val="00687096"/>
    <w:rPr>
      <w:rFonts w:ascii="Courier New" w:hAnsi="Courier New"/>
    </w:rPr>
  </w:style>
  <w:style w:type="character" w:customStyle="1" w:styleId="WW8Num5z2">
    <w:name w:val="WW8Num5z2"/>
    <w:uiPriority w:val="99"/>
    <w:rsid w:val="00687096"/>
    <w:rPr>
      <w:rFonts w:ascii="Wingdings" w:hAnsi="Wingdings"/>
    </w:rPr>
  </w:style>
  <w:style w:type="character" w:customStyle="1" w:styleId="WW8Num5z3">
    <w:name w:val="WW8Num5z3"/>
    <w:uiPriority w:val="99"/>
    <w:rsid w:val="00687096"/>
    <w:rPr>
      <w:rFonts w:ascii="Symbol" w:hAnsi="Symbol"/>
    </w:rPr>
  </w:style>
  <w:style w:type="character" w:customStyle="1" w:styleId="WW8Num6z0">
    <w:name w:val="WW8Num6z0"/>
    <w:uiPriority w:val="99"/>
    <w:rsid w:val="00687096"/>
    <w:rPr>
      <w:b/>
      <w:i/>
    </w:rPr>
  </w:style>
  <w:style w:type="character" w:customStyle="1" w:styleId="WW8Num7z0">
    <w:name w:val="WW8Num7z0"/>
    <w:uiPriority w:val="99"/>
    <w:rsid w:val="00687096"/>
    <w:rPr>
      <w:rFonts w:ascii="Wingdings" w:hAnsi="Wingdings"/>
    </w:rPr>
  </w:style>
  <w:style w:type="character" w:customStyle="1" w:styleId="WW8Num7z3">
    <w:name w:val="WW8Num7z3"/>
    <w:uiPriority w:val="99"/>
    <w:rsid w:val="00687096"/>
    <w:rPr>
      <w:rFonts w:ascii="Symbol" w:hAnsi="Symbol"/>
    </w:rPr>
  </w:style>
  <w:style w:type="character" w:customStyle="1" w:styleId="WW8Num7z4">
    <w:name w:val="WW8Num7z4"/>
    <w:uiPriority w:val="99"/>
    <w:rsid w:val="00687096"/>
    <w:rPr>
      <w:rFonts w:ascii="Courier New" w:hAnsi="Courier New"/>
    </w:rPr>
  </w:style>
  <w:style w:type="character" w:customStyle="1" w:styleId="WW8Num8z0">
    <w:name w:val="WW8Num8z0"/>
    <w:uiPriority w:val="99"/>
    <w:rsid w:val="00687096"/>
    <w:rPr>
      <w:rFonts w:ascii="Symbol" w:hAnsi="Symbol"/>
      <w:sz w:val="16"/>
    </w:rPr>
  </w:style>
  <w:style w:type="character" w:customStyle="1" w:styleId="WW8Num8z1">
    <w:name w:val="WW8Num8z1"/>
    <w:uiPriority w:val="99"/>
    <w:rsid w:val="00687096"/>
    <w:rPr>
      <w:rFonts w:ascii="Times New Roman" w:hAnsi="Times New Roman"/>
    </w:rPr>
  </w:style>
  <w:style w:type="character" w:customStyle="1" w:styleId="WW8Num9z0">
    <w:name w:val="WW8Num9z0"/>
    <w:uiPriority w:val="99"/>
    <w:rsid w:val="00687096"/>
    <w:rPr>
      <w:rFonts w:ascii="Symbol" w:hAnsi="Symbol"/>
      <w:color w:val="auto"/>
    </w:rPr>
  </w:style>
  <w:style w:type="character" w:customStyle="1" w:styleId="WW8Num9z1">
    <w:name w:val="WW8Num9z1"/>
    <w:uiPriority w:val="99"/>
    <w:rsid w:val="00687096"/>
    <w:rPr>
      <w:rFonts w:ascii="Courier New" w:hAnsi="Courier New"/>
    </w:rPr>
  </w:style>
  <w:style w:type="character" w:customStyle="1" w:styleId="WW8Num9z2">
    <w:name w:val="WW8Num9z2"/>
    <w:uiPriority w:val="99"/>
    <w:rsid w:val="00687096"/>
    <w:rPr>
      <w:rFonts w:ascii="Wingdings" w:hAnsi="Wingdings"/>
    </w:rPr>
  </w:style>
  <w:style w:type="character" w:customStyle="1" w:styleId="WW8Num9z3">
    <w:name w:val="WW8Num9z3"/>
    <w:uiPriority w:val="99"/>
    <w:rsid w:val="00687096"/>
    <w:rPr>
      <w:rFonts w:ascii="Symbol" w:hAnsi="Symbol"/>
    </w:rPr>
  </w:style>
  <w:style w:type="character" w:customStyle="1" w:styleId="WW8Num10z0">
    <w:name w:val="WW8Num10z0"/>
    <w:uiPriority w:val="99"/>
    <w:rsid w:val="00687096"/>
    <w:rPr>
      <w:rFonts w:ascii="Wingdings" w:hAnsi="Wingdings"/>
    </w:rPr>
  </w:style>
  <w:style w:type="character" w:customStyle="1" w:styleId="WW8Num10z3">
    <w:name w:val="WW8Num10z3"/>
    <w:uiPriority w:val="99"/>
    <w:rsid w:val="00687096"/>
    <w:rPr>
      <w:rFonts w:ascii="Symbol" w:hAnsi="Symbol"/>
    </w:rPr>
  </w:style>
  <w:style w:type="character" w:customStyle="1" w:styleId="WW8Num10z4">
    <w:name w:val="WW8Num10z4"/>
    <w:uiPriority w:val="99"/>
    <w:rsid w:val="00687096"/>
    <w:rPr>
      <w:rFonts w:ascii="Courier New" w:hAnsi="Courier New"/>
    </w:rPr>
  </w:style>
  <w:style w:type="character" w:customStyle="1" w:styleId="WW8Num11z0">
    <w:name w:val="WW8Num11z0"/>
    <w:uiPriority w:val="99"/>
    <w:rsid w:val="00687096"/>
    <w:rPr>
      <w:rFonts w:ascii="Symbol" w:hAnsi="Symbol"/>
    </w:rPr>
  </w:style>
  <w:style w:type="character" w:customStyle="1" w:styleId="WW8Num12z0">
    <w:name w:val="WW8Num12z0"/>
    <w:uiPriority w:val="99"/>
    <w:rsid w:val="00687096"/>
    <w:rPr>
      <w:rFonts w:ascii="Wingdings" w:hAnsi="Wingdings"/>
    </w:rPr>
  </w:style>
  <w:style w:type="character" w:customStyle="1" w:styleId="WW8Num12z1">
    <w:name w:val="WW8Num12z1"/>
    <w:uiPriority w:val="99"/>
    <w:rsid w:val="00687096"/>
    <w:rPr>
      <w:rFonts w:ascii="Courier New" w:hAnsi="Courier New"/>
    </w:rPr>
  </w:style>
  <w:style w:type="character" w:customStyle="1" w:styleId="WW8Num12z3">
    <w:name w:val="WW8Num12z3"/>
    <w:uiPriority w:val="99"/>
    <w:rsid w:val="00687096"/>
    <w:rPr>
      <w:rFonts w:ascii="Symbol" w:hAnsi="Symbol"/>
    </w:rPr>
  </w:style>
  <w:style w:type="character" w:customStyle="1" w:styleId="WW8Num13z0">
    <w:name w:val="WW8Num13z0"/>
    <w:uiPriority w:val="99"/>
    <w:rsid w:val="00687096"/>
    <w:rPr>
      <w:rFonts w:ascii="Wingdings" w:hAnsi="Wingdings"/>
    </w:rPr>
  </w:style>
  <w:style w:type="character" w:customStyle="1" w:styleId="WW8Num13z1">
    <w:name w:val="WW8Num13z1"/>
    <w:uiPriority w:val="99"/>
    <w:rsid w:val="00687096"/>
    <w:rPr>
      <w:rFonts w:ascii="Courier New" w:hAnsi="Courier New"/>
    </w:rPr>
  </w:style>
  <w:style w:type="character" w:customStyle="1" w:styleId="WW8Num13z3">
    <w:name w:val="WW8Num13z3"/>
    <w:uiPriority w:val="99"/>
    <w:rsid w:val="00687096"/>
    <w:rPr>
      <w:rFonts w:ascii="Symbol" w:hAnsi="Symbol"/>
    </w:rPr>
  </w:style>
  <w:style w:type="character" w:customStyle="1" w:styleId="WW8Num14z0">
    <w:name w:val="WW8Num14z0"/>
    <w:uiPriority w:val="99"/>
    <w:rsid w:val="00687096"/>
    <w:rPr>
      <w:rFonts w:ascii="Wingdings" w:hAnsi="Wingdings"/>
    </w:rPr>
  </w:style>
  <w:style w:type="character" w:customStyle="1" w:styleId="WW8Num14z3">
    <w:name w:val="WW8Num14z3"/>
    <w:uiPriority w:val="99"/>
    <w:rsid w:val="00687096"/>
    <w:rPr>
      <w:rFonts w:ascii="Symbol" w:hAnsi="Symbol"/>
    </w:rPr>
  </w:style>
  <w:style w:type="character" w:customStyle="1" w:styleId="WW8Num14z4">
    <w:name w:val="WW8Num14z4"/>
    <w:uiPriority w:val="99"/>
    <w:rsid w:val="00687096"/>
    <w:rPr>
      <w:rFonts w:ascii="Courier New" w:hAnsi="Courier New"/>
    </w:rPr>
  </w:style>
  <w:style w:type="character" w:customStyle="1" w:styleId="WW8Num15z1">
    <w:name w:val="WW8Num15z1"/>
    <w:uiPriority w:val="99"/>
    <w:rsid w:val="00687096"/>
    <w:rPr>
      <w:rFonts w:ascii="Times New Roman" w:hAnsi="Times New Roman"/>
    </w:rPr>
  </w:style>
  <w:style w:type="character" w:customStyle="1" w:styleId="WW8Num18z0">
    <w:name w:val="WW8Num18z0"/>
    <w:uiPriority w:val="99"/>
    <w:rsid w:val="00687096"/>
    <w:rPr>
      <w:b/>
      <w:i/>
    </w:rPr>
  </w:style>
  <w:style w:type="character" w:customStyle="1" w:styleId="WW8Num19z0">
    <w:name w:val="WW8Num19z0"/>
    <w:uiPriority w:val="99"/>
    <w:rsid w:val="00687096"/>
    <w:rPr>
      <w:rFonts w:ascii="Symbol" w:hAnsi="Symbol"/>
    </w:rPr>
  </w:style>
  <w:style w:type="character" w:customStyle="1" w:styleId="WW8Num19z1">
    <w:name w:val="WW8Num19z1"/>
    <w:uiPriority w:val="99"/>
    <w:rsid w:val="00687096"/>
    <w:rPr>
      <w:rFonts w:ascii="Courier New" w:hAnsi="Courier New"/>
    </w:rPr>
  </w:style>
  <w:style w:type="character" w:customStyle="1" w:styleId="WW8Num19z2">
    <w:name w:val="WW8Num19z2"/>
    <w:uiPriority w:val="99"/>
    <w:rsid w:val="00687096"/>
    <w:rPr>
      <w:rFonts w:ascii="Wingdings" w:hAnsi="Wingdings"/>
    </w:rPr>
  </w:style>
  <w:style w:type="character" w:customStyle="1" w:styleId="WW8Num20z1">
    <w:name w:val="WW8Num20z1"/>
    <w:uiPriority w:val="99"/>
    <w:rsid w:val="00687096"/>
    <w:rPr>
      <w:rFonts w:ascii="Times New Roman" w:hAnsi="Times New Roman"/>
    </w:rPr>
  </w:style>
  <w:style w:type="character" w:customStyle="1" w:styleId="WW8Num21z0">
    <w:name w:val="WW8Num21z0"/>
    <w:uiPriority w:val="99"/>
    <w:rsid w:val="00687096"/>
    <w:rPr>
      <w:rFonts w:ascii="Symbol" w:hAnsi="Symbol"/>
      <w:b/>
      <w:i/>
      <w:color w:val="auto"/>
    </w:rPr>
  </w:style>
  <w:style w:type="character" w:customStyle="1" w:styleId="WW8Num22z1">
    <w:name w:val="WW8Num22z1"/>
    <w:uiPriority w:val="99"/>
    <w:rsid w:val="00687096"/>
    <w:rPr>
      <w:rFonts w:ascii="Times New Roman" w:hAnsi="Times New Roman"/>
    </w:rPr>
  </w:style>
  <w:style w:type="character" w:customStyle="1" w:styleId="WW8Num23z0">
    <w:name w:val="WW8Num23z0"/>
    <w:uiPriority w:val="99"/>
    <w:rsid w:val="00687096"/>
    <w:rPr>
      <w:rFonts w:ascii="Wingdings" w:hAnsi="Wingdings"/>
    </w:rPr>
  </w:style>
  <w:style w:type="character" w:customStyle="1" w:styleId="WW8Num23z1">
    <w:name w:val="WW8Num23z1"/>
    <w:uiPriority w:val="99"/>
    <w:rsid w:val="00687096"/>
    <w:rPr>
      <w:rFonts w:ascii="Courier New" w:hAnsi="Courier New"/>
    </w:rPr>
  </w:style>
  <w:style w:type="character" w:customStyle="1" w:styleId="WW8Num23z3">
    <w:name w:val="WW8Num23z3"/>
    <w:uiPriority w:val="99"/>
    <w:rsid w:val="00687096"/>
    <w:rPr>
      <w:rFonts w:ascii="Symbol" w:hAnsi="Symbol"/>
    </w:rPr>
  </w:style>
  <w:style w:type="character" w:customStyle="1" w:styleId="WW8Num24z0">
    <w:name w:val="WW8Num24z0"/>
    <w:uiPriority w:val="99"/>
    <w:rsid w:val="00687096"/>
    <w:rPr>
      <w:rFonts w:ascii="Symbol" w:hAnsi="Symbol"/>
    </w:rPr>
  </w:style>
  <w:style w:type="character" w:customStyle="1" w:styleId="WW8Num24z1">
    <w:name w:val="WW8Num24z1"/>
    <w:uiPriority w:val="99"/>
    <w:rsid w:val="00687096"/>
    <w:rPr>
      <w:rFonts w:ascii="Wingdings" w:hAnsi="Wingdings"/>
    </w:rPr>
  </w:style>
  <w:style w:type="character" w:customStyle="1" w:styleId="WW8Num24z4">
    <w:name w:val="WW8Num24z4"/>
    <w:uiPriority w:val="99"/>
    <w:rsid w:val="0068709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687096"/>
  </w:style>
  <w:style w:type="character" w:styleId="Numerstrony">
    <w:name w:val="page number"/>
    <w:basedOn w:val="Domylnaczcionkaakapitu1"/>
    <w:uiPriority w:val="99"/>
    <w:rsid w:val="00687096"/>
    <w:rPr>
      <w:rFonts w:cs="Times New Roman"/>
    </w:rPr>
  </w:style>
  <w:style w:type="character" w:customStyle="1" w:styleId="Odwoaniedokomentarza1">
    <w:name w:val="Odwołanie do komentarza1"/>
    <w:basedOn w:val="Domylnaczcionkaakapitu1"/>
    <w:uiPriority w:val="99"/>
    <w:rsid w:val="00687096"/>
    <w:rPr>
      <w:rFonts w:cs="Times New Roman"/>
      <w:sz w:val="16"/>
    </w:rPr>
  </w:style>
  <w:style w:type="character" w:customStyle="1" w:styleId="Znakiprzypiswkocowych">
    <w:name w:val="Znaki przypisów końcowych"/>
    <w:basedOn w:val="Domylnaczcionkaakapitu1"/>
    <w:uiPriority w:val="99"/>
    <w:rsid w:val="00687096"/>
    <w:rPr>
      <w:rFonts w:cs="Times New Roman"/>
      <w:vertAlign w:val="superscript"/>
    </w:rPr>
  </w:style>
  <w:style w:type="paragraph" w:customStyle="1" w:styleId="Nagwek10">
    <w:name w:val="Nagłówek1"/>
    <w:basedOn w:val="Normalny"/>
    <w:next w:val="Tekstpodstawowy"/>
    <w:uiPriority w:val="99"/>
    <w:rsid w:val="0068709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68709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87096"/>
    <w:rPr>
      <w:rFonts w:cs="Tahoma"/>
    </w:rPr>
  </w:style>
  <w:style w:type="paragraph" w:customStyle="1" w:styleId="Podpis1">
    <w:name w:val="Podpis1"/>
    <w:basedOn w:val="Normalny"/>
    <w:uiPriority w:val="99"/>
    <w:rsid w:val="0068709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87096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687096"/>
    <w:rPr>
      <w:sz w:val="28"/>
    </w:rPr>
  </w:style>
  <w:style w:type="paragraph" w:customStyle="1" w:styleId="Tekstpodstawowy31">
    <w:name w:val="Tekst podstawowy 31"/>
    <w:basedOn w:val="Normalny"/>
    <w:uiPriority w:val="99"/>
    <w:rsid w:val="00687096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uiPriority w:val="99"/>
    <w:rsid w:val="00687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687096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uiPriority w:val="99"/>
    <w:rsid w:val="00687096"/>
    <w:rPr>
      <w:rFonts w:ascii="Courier New" w:hAnsi="Courier New"/>
    </w:rPr>
  </w:style>
  <w:style w:type="paragraph" w:customStyle="1" w:styleId="Tekstpodstawowywcity21">
    <w:name w:val="Tekst podstawowy wcięty 21"/>
    <w:basedOn w:val="Normalny"/>
    <w:uiPriority w:val="99"/>
    <w:rsid w:val="00687096"/>
    <w:pPr>
      <w:ind w:left="426" w:hanging="426"/>
      <w:jc w:val="both"/>
    </w:pPr>
    <w:rPr>
      <w:sz w:val="28"/>
    </w:rPr>
  </w:style>
  <w:style w:type="paragraph" w:customStyle="1" w:styleId="Tekstpodstawowywcity31">
    <w:name w:val="Tekst podstawowy wcięty 31"/>
    <w:basedOn w:val="Normalny"/>
    <w:uiPriority w:val="99"/>
    <w:rsid w:val="00687096"/>
    <w:pPr>
      <w:ind w:firstLine="1416"/>
      <w:jc w:val="both"/>
    </w:pPr>
    <w:rPr>
      <w:sz w:val="28"/>
    </w:rPr>
  </w:style>
  <w:style w:type="paragraph" w:customStyle="1" w:styleId="Plandokumentu1">
    <w:name w:val="Plan dokumentu1"/>
    <w:basedOn w:val="Normalny"/>
    <w:uiPriority w:val="99"/>
    <w:rsid w:val="00687096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uiPriority w:val="99"/>
    <w:rsid w:val="00687096"/>
  </w:style>
  <w:style w:type="paragraph" w:styleId="Tytu">
    <w:name w:val="Title"/>
    <w:basedOn w:val="Normalny"/>
    <w:next w:val="Podtytu"/>
    <w:link w:val="TytuZnak"/>
    <w:uiPriority w:val="99"/>
    <w:qFormat/>
    <w:rsid w:val="00687096"/>
    <w:pPr>
      <w:jc w:val="center"/>
    </w:pPr>
    <w:rPr>
      <w:rFonts w:ascii="Courier New" w:hAnsi="Courier New"/>
      <w:b/>
      <w:u w:val="single"/>
    </w:rPr>
  </w:style>
  <w:style w:type="character" w:customStyle="1" w:styleId="TytuZnak">
    <w:name w:val="Tytuł Znak"/>
    <w:basedOn w:val="Domylnaczcionkaakapitu"/>
    <w:link w:val="Tytu"/>
    <w:uiPriority w:val="99"/>
    <w:locked/>
    <w:rsid w:val="00E4338B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68709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4338B"/>
    <w:rPr>
      <w:rFonts w:ascii="Cambria" w:hAnsi="Cambria" w:cs="Times New Roman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6870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customStyle="1" w:styleId="xl24">
    <w:name w:val="xl24"/>
    <w:basedOn w:val="Normalny"/>
    <w:uiPriority w:val="99"/>
    <w:rsid w:val="006870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70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687096"/>
  </w:style>
  <w:style w:type="paragraph" w:customStyle="1" w:styleId="Zawartotabeli">
    <w:name w:val="Zawartość tabeli"/>
    <w:basedOn w:val="Normalny"/>
    <w:uiPriority w:val="99"/>
    <w:rsid w:val="00687096"/>
    <w:pPr>
      <w:suppressLineNumbers/>
    </w:pPr>
  </w:style>
  <w:style w:type="paragraph" w:customStyle="1" w:styleId="Nagwektabeli">
    <w:name w:val="Nagłówek tabeli"/>
    <w:basedOn w:val="Zawartotabeli"/>
    <w:uiPriority w:val="99"/>
    <w:rsid w:val="00687096"/>
    <w:pPr>
      <w:jc w:val="center"/>
    </w:pPr>
    <w:rPr>
      <w:b/>
      <w:bCs/>
    </w:rPr>
  </w:style>
  <w:style w:type="paragraph" w:styleId="Legenda">
    <w:name w:val="caption"/>
    <w:basedOn w:val="Normalny"/>
    <w:next w:val="Normalny"/>
    <w:uiPriority w:val="99"/>
    <w:qFormat/>
    <w:rsid w:val="000A28B7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74B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4338B"/>
    <w:rPr>
      <w:rFonts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99"/>
    <w:rsid w:val="00242AE9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97056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4338B"/>
    <w:rPr>
      <w:rFonts w:cs="Times New Roman"/>
      <w:sz w:val="2"/>
      <w:lang w:eastAsia="ar-SA" w:bidi="ar-SA"/>
    </w:rPr>
  </w:style>
  <w:style w:type="paragraph" w:styleId="Bezodstpw">
    <w:name w:val="No Spacing"/>
    <w:link w:val="BezodstpwZnak"/>
    <w:uiPriority w:val="99"/>
    <w:qFormat/>
    <w:rsid w:val="00731A3F"/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731A3F"/>
    <w:rPr>
      <w:rFonts w:ascii="Calibri" w:hAnsi="Calibri" w:cs="Times New Roman"/>
      <w:sz w:val="22"/>
      <w:szCs w:val="22"/>
      <w:lang w:val="pl-PL" w:eastAsia="en-US" w:bidi="ar-SA"/>
    </w:rPr>
  </w:style>
  <w:style w:type="table" w:styleId="redniasiatka1akcent1">
    <w:name w:val="Medium Grid 1 Accent 1"/>
    <w:basedOn w:val="Standardowy"/>
    <w:uiPriority w:val="67"/>
    <w:rsid w:val="00034F2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Jasnecieniowanieakcent5">
    <w:name w:val="Light Shading Accent 5"/>
    <w:basedOn w:val="Standardowy"/>
    <w:uiPriority w:val="60"/>
    <w:rsid w:val="00C828D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Wspczesny">
    <w:name w:val="Table Contemporary"/>
    <w:basedOn w:val="Standardowy"/>
    <w:uiPriority w:val="99"/>
    <w:semiHidden/>
    <w:unhideWhenUsed/>
    <w:locked/>
    <w:rsid w:val="00C828DC"/>
    <w:pPr>
      <w:suppressAutoHyphens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kapitzlist">
    <w:name w:val="List Paragraph"/>
    <w:basedOn w:val="Normalny"/>
    <w:uiPriority w:val="34"/>
    <w:qFormat/>
    <w:rsid w:val="003B7AA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image" Target="media/image60.emf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Liczba bezrobotnych w poszczególnych </a:t>
            </a:r>
            <a:b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</a:b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miesiącach</a:t>
            </a:r>
            <a:r>
              <a:rPr lang="pl-PL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2014 i 2015 r.</a:t>
            </a:r>
          </a:p>
        </c:rich>
      </c:tx>
      <c:layout>
        <c:manualLayout>
          <c:xMode val="edge"/>
          <c:yMode val="edge"/>
          <c:x val="0.33996649521948863"/>
          <c:y val="1.3330183138212624E-2"/>
        </c:manualLayout>
      </c:layout>
      <c:overlay val="1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4820</c:v>
                </c:pt>
                <c:pt idx="1">
                  <c:v>4741</c:v>
                </c:pt>
                <c:pt idx="2">
                  <c:v>4474</c:v>
                </c:pt>
                <c:pt idx="3">
                  <c:v>4000</c:v>
                </c:pt>
                <c:pt idx="4">
                  <c:v>3632</c:v>
                </c:pt>
                <c:pt idx="5">
                  <c:v>3431</c:v>
                </c:pt>
                <c:pt idx="6">
                  <c:v>3464</c:v>
                </c:pt>
                <c:pt idx="7">
                  <c:v>3493</c:v>
                </c:pt>
                <c:pt idx="8">
                  <c:v>3454</c:v>
                </c:pt>
                <c:pt idx="9">
                  <c:v>3459</c:v>
                </c:pt>
                <c:pt idx="10">
                  <c:v>3629</c:v>
                </c:pt>
                <c:pt idx="11">
                  <c:v>3951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4316</c:v>
                </c:pt>
                <c:pt idx="1">
                  <c:v>4222</c:v>
                </c:pt>
                <c:pt idx="2">
                  <c:v>4061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65226240"/>
        <c:axId val="65228160"/>
      </c:barChart>
      <c:catAx>
        <c:axId val="65226240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5228160"/>
        <c:crosses val="autoZero"/>
        <c:auto val="1"/>
        <c:lblAlgn val="ctr"/>
        <c:lblOffset val="100"/>
        <c:noMultiLvlLbl val="0"/>
      </c:catAx>
      <c:valAx>
        <c:axId val="65228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5226240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rejestrujący się w 2014 i 2015 r.</a:t>
            </a:r>
          </a:p>
        </c:rich>
      </c:tx>
      <c:layout>
        <c:manualLayout>
          <c:xMode val="edge"/>
          <c:yMode val="edge"/>
          <c:x val="0.22437107917564117"/>
          <c:y val="2.1131223138940326E-3"/>
        </c:manualLayout>
      </c:layout>
      <c:overlay val="1"/>
      <c:spPr>
        <a:solidFill>
          <a:schemeClr val="bg1"/>
        </a:solidFill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Arkusz1!$B$2:$B$13</c:f>
              <c:numCache>
                <c:formatCode>Standardowy</c:formatCode>
                <c:ptCount val="12"/>
                <c:pt idx="0">
                  <c:v>800</c:v>
                </c:pt>
                <c:pt idx="1">
                  <c:v>562</c:v>
                </c:pt>
                <c:pt idx="2">
                  <c:v>494</c:v>
                </c:pt>
                <c:pt idx="3">
                  <c:v>469</c:v>
                </c:pt>
                <c:pt idx="4">
                  <c:v>466</c:v>
                </c:pt>
                <c:pt idx="5">
                  <c:v>451</c:v>
                </c:pt>
                <c:pt idx="6">
                  <c:v>626</c:v>
                </c:pt>
                <c:pt idx="7">
                  <c:v>579</c:v>
                </c:pt>
                <c:pt idx="8">
                  <c:v>641</c:v>
                </c:pt>
                <c:pt idx="9">
                  <c:v>697</c:v>
                </c:pt>
                <c:pt idx="10">
                  <c:v>633</c:v>
                </c:pt>
                <c:pt idx="11">
                  <c:v>762</c:v>
                </c:pt>
              </c:numCache>
            </c:numRef>
          </c:val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Arkusz1!$A$2:$A$13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Arkusz1!$C$2:$C$13</c:f>
              <c:numCache>
                <c:formatCode>Standardowy</c:formatCode>
                <c:ptCount val="12"/>
                <c:pt idx="0">
                  <c:v>768</c:v>
                </c:pt>
                <c:pt idx="1">
                  <c:v>486</c:v>
                </c:pt>
                <c:pt idx="2">
                  <c:v>472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25"/>
        <c:axId val="148837504"/>
        <c:axId val="148839808"/>
      </c:barChart>
      <c:catAx>
        <c:axId val="148837504"/>
        <c:scaling>
          <c:orientation val="minMax"/>
        </c:scaling>
        <c:delete val="0"/>
        <c:axPos val="b"/>
        <c:numFmt formatCode="Standardowy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8839808"/>
        <c:crosses val="autoZero"/>
        <c:auto val="1"/>
        <c:lblAlgn val="ctr"/>
        <c:lblOffset val="100"/>
        <c:noMultiLvlLbl val="0"/>
      </c:catAx>
      <c:valAx>
        <c:axId val="148839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Standardowy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8837504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549019607843207"/>
          <c:y val="2.5688073394495414E-2"/>
          <c:w val="0.73561810797746652"/>
          <c:h val="0.8783543268317455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Arkusz1!$A$2</c:f>
              <c:strCache>
                <c:ptCount val="1"/>
                <c:pt idx="0">
                  <c:v>Kraj</c:v>
                </c:pt>
              </c:strCache>
            </c:strRef>
          </c:tx>
          <c:invertIfNegative val="0"/>
          <c:dLbls>
            <c:dLbl>
              <c:idx val="15"/>
              <c:layout>
                <c:manualLayout>
                  <c:x val="0"/>
                  <c:y val="3.93894633185621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7.877892663712457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5.908419497784380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6">
                <a:noFill/>
              </a:ln>
            </c:spPr>
            <c:txPr>
              <a:bodyPr/>
              <a:lstStyle/>
              <a:p>
                <a:pPr>
                  <a:defRPr sz="1241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Arkusz1!$B$1:$G$1</c:f>
              <c:strCache>
                <c:ptCount val="6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styczeń 2015</c:v>
                </c:pt>
                <c:pt idx="4">
                  <c:v>luty 2015</c:v>
                </c:pt>
                <c:pt idx="5">
                  <c:v>marzec 2015</c:v>
                </c:pt>
              </c:strCache>
            </c:strRef>
          </c:cat>
          <c:val>
            <c:numRef>
              <c:f>Arkusz1!$B$2:$G$2</c:f>
              <c:numCache>
                <c:formatCode>Standardowy</c:formatCode>
                <c:ptCount val="6"/>
                <c:pt idx="0">
                  <c:v>14</c:v>
                </c:pt>
                <c:pt idx="1">
                  <c:v>13.9</c:v>
                </c:pt>
                <c:pt idx="2">
                  <c:v>13.5</c:v>
                </c:pt>
                <c:pt idx="3">
                  <c:v>12</c:v>
                </c:pt>
                <c:pt idx="4">
                  <c:v>12</c:v>
                </c:pt>
                <c:pt idx="5">
                  <c:v>11.7</c:v>
                </c:pt>
              </c:numCache>
            </c:numRef>
          </c:val>
        </c:ser>
        <c:ser>
          <c:idx val="1"/>
          <c:order val="1"/>
          <c:tx>
            <c:strRef>
              <c:f>Arkusz1!$A$3</c:f>
              <c:strCache>
                <c:ptCount val="1"/>
                <c:pt idx="0">
                  <c:v>Województwo</c:v>
                </c:pt>
              </c:strCache>
            </c:strRef>
          </c:tx>
          <c:invertIfNegative val="0"/>
          <c:dLbls>
            <c:spPr>
              <a:noFill/>
              <a:ln w="25396">
                <a:noFill/>
              </a:ln>
            </c:spPr>
            <c:txPr>
              <a:bodyPr/>
              <a:lstStyle/>
              <a:p>
                <a:pPr>
                  <a:defRPr sz="1241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Arkusz1!$B$1:$G$1</c:f>
              <c:strCache>
                <c:ptCount val="6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styczeń 2015</c:v>
                </c:pt>
                <c:pt idx="4">
                  <c:v>luty 2015</c:v>
                </c:pt>
                <c:pt idx="5">
                  <c:v>marzec 2015</c:v>
                </c:pt>
              </c:strCache>
            </c:strRef>
          </c:cat>
          <c:val>
            <c:numRef>
              <c:f>Arkusz1!$B$3:$G$3</c:f>
              <c:numCache>
                <c:formatCode>Standardowy</c:formatCode>
                <c:ptCount val="6"/>
                <c:pt idx="0">
                  <c:v>15</c:v>
                </c:pt>
                <c:pt idx="1">
                  <c:v>15</c:v>
                </c:pt>
                <c:pt idx="2">
                  <c:v>14.6</c:v>
                </c:pt>
                <c:pt idx="3">
                  <c:v>13.2</c:v>
                </c:pt>
                <c:pt idx="4">
                  <c:v>13.3</c:v>
                </c:pt>
                <c:pt idx="5">
                  <c:v>13</c:v>
                </c:pt>
              </c:numCache>
            </c:numRef>
          </c:val>
        </c:ser>
        <c:ser>
          <c:idx val="2"/>
          <c:order val="2"/>
          <c:tx>
            <c:strRef>
              <c:f>Arkusz1!$A$4</c:f>
              <c:strCache>
                <c:ptCount val="1"/>
                <c:pt idx="0">
                  <c:v>Powiat</c:v>
                </c:pt>
              </c:strCache>
            </c:strRef>
          </c:tx>
          <c:invertIfNegative val="0"/>
          <c:dLbls>
            <c:dLbl>
              <c:idx val="11"/>
              <c:layout>
                <c:manualLayout>
                  <c:x val="-5.7388809182210183E-3"/>
                  <c:y val="-1.896633475580857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-6.59459461330664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6">
                <a:noFill/>
              </a:ln>
            </c:spPr>
            <c:txPr>
              <a:bodyPr/>
              <a:lstStyle/>
              <a:p>
                <a:pPr>
                  <a:defRPr sz="1241" baseline="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Arkusz1!$B$1:$G$1</c:f>
              <c:strCache>
                <c:ptCount val="6"/>
                <c:pt idx="0">
                  <c:v>styczeń 2014</c:v>
                </c:pt>
                <c:pt idx="1">
                  <c:v>luty 2014</c:v>
                </c:pt>
                <c:pt idx="2">
                  <c:v>marzec 2014</c:v>
                </c:pt>
                <c:pt idx="3">
                  <c:v>styczeń 2015</c:v>
                </c:pt>
                <c:pt idx="4">
                  <c:v>luty 2015</c:v>
                </c:pt>
                <c:pt idx="5">
                  <c:v>marzec 2015</c:v>
                </c:pt>
              </c:strCache>
            </c:strRef>
          </c:cat>
          <c:val>
            <c:numRef>
              <c:f>Arkusz1!$B$4:$G$4</c:f>
              <c:numCache>
                <c:formatCode>Standardowy</c:formatCode>
                <c:ptCount val="6"/>
                <c:pt idx="0">
                  <c:v>10.1</c:v>
                </c:pt>
                <c:pt idx="1">
                  <c:v>9.9</c:v>
                </c:pt>
                <c:pt idx="2">
                  <c:v>9.4</c:v>
                </c:pt>
                <c:pt idx="3">
                  <c:v>9.1</c:v>
                </c:pt>
                <c:pt idx="4">
                  <c:v>8.9</c:v>
                </c:pt>
                <c:pt idx="5">
                  <c:v>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447360"/>
        <c:axId val="226448896"/>
      </c:barChart>
      <c:catAx>
        <c:axId val="226447360"/>
        <c:scaling>
          <c:orientation val="minMax"/>
        </c:scaling>
        <c:delete val="0"/>
        <c:axPos val="l"/>
        <c:numFmt formatCode="@" sourceLinked="1"/>
        <c:majorTickMark val="out"/>
        <c:minorTickMark val="none"/>
        <c:tickLblPos val="nextTo"/>
        <c:txPr>
          <a:bodyPr/>
          <a:lstStyle/>
          <a:p>
            <a:pPr>
              <a:defRPr sz="1354" baseline="0"/>
            </a:pPr>
            <a:endParaRPr lang="pl-PL"/>
          </a:p>
        </c:txPr>
        <c:crossAx val="226448896"/>
        <c:crosses val="autoZero"/>
        <c:auto val="1"/>
        <c:lblAlgn val="ctr"/>
        <c:lblOffset val="100"/>
        <c:noMultiLvlLbl val="0"/>
      </c:catAx>
      <c:valAx>
        <c:axId val="226448896"/>
        <c:scaling>
          <c:orientation val="minMax"/>
        </c:scaling>
        <c:delete val="0"/>
        <c:axPos val="b"/>
        <c:majorGridlines/>
        <c:numFmt formatCode="Standardowy" sourceLinked="1"/>
        <c:majorTickMark val="out"/>
        <c:minorTickMark val="none"/>
        <c:tickLblPos val="nextTo"/>
        <c:crossAx val="226447360"/>
        <c:crosses val="autoZero"/>
        <c:crossBetween val="between"/>
      </c:valAx>
      <c:spPr>
        <a:gradFill>
          <a:gsLst>
            <a:gs pos="0">
              <a:srgbClr val="4F81BD">
                <a:lumMod val="40000"/>
                <a:lumOff val="60000"/>
              </a:srgbClr>
            </a:gs>
            <a:gs pos="50000">
              <a:schemeClr val="bg1"/>
            </a:gs>
          </a:gsLst>
          <a:lin ang="0" scaled="0"/>
        </a:gradFill>
      </c:spPr>
    </c:plotArea>
    <c:legend>
      <c:legendPos val="b"/>
      <c:layout/>
      <c:overlay val="0"/>
      <c:spPr>
        <a:noFill/>
        <a:ln w="24644">
          <a:noFill/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wg płci - </a:t>
            </a:r>
            <a:r>
              <a:rPr lang="pl-PL" sz="1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rPr>
              <a:t>31.03.2015</a:t>
            </a:r>
            <a:r>
              <a:rPr lang="pl-PL">
                <a:solidFill>
                  <a:schemeClr val="tx1">
                    <a:lumMod val="65000"/>
                    <a:lumOff val="35000"/>
                  </a:schemeClr>
                </a:solidFill>
              </a:rPr>
              <a:t> 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6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428571428571429"/>
          <c:w val="0.77677075118973371"/>
          <c:h val="0.78352862142232216"/>
        </c:manualLayout>
      </c:layout>
      <c:pie3DChart>
        <c:varyColors val="1"/>
        <c:ser>
          <c:idx val="0"/>
          <c:order val="0"/>
          <c:tx>
            <c:strRef>
              <c:f>Arkusz1!$A$2</c:f>
              <c:strCache>
                <c:ptCount val="1"/>
                <c:pt idx="0">
                  <c:v>Kategoria 1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0.15117363807331888"/>
                  <c:y val="-0.1735489313835770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Kobiety</a:t>
                    </a:r>
                    <a:r>
                      <a:rPr lang="pl-PL"/>
                      <a:t/>
                    </a:r>
                    <a:br>
                      <a:rPr lang="pl-PL"/>
                    </a:br>
                    <a:r>
                      <a:rPr lang="en-US"/>
                      <a:t>4</a:t>
                    </a:r>
                    <a:r>
                      <a:rPr lang="pl-PL"/>
                      <a:t>6,7%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4194921003726946"/>
                  <c:y val="5.81486689163854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Mężczyźni</a:t>
                    </a:r>
                    <a:r>
                      <a:rPr lang="pl-PL"/>
                      <a:t/>
                    </a:r>
                    <a:br>
                      <a:rPr lang="pl-PL"/>
                    </a:br>
                    <a:r>
                      <a:rPr lang="pl-PL"/>
                      <a:t>53,3%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478903403054253E-2"/>
                  <c:y val="0.13888964574619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3204676188367601E-2"/>
                  <c:y val="-0.158933924375588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Arkusz1!$B$1:$C$1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Arkusz1!$B$2:$C$2</c:f>
              <c:numCache>
                <c:formatCode>Standardowy</c:formatCode>
                <c:ptCount val="2"/>
                <c:pt idx="0">
                  <c:v>46.7</c:v>
                </c:pt>
                <c:pt idx="1">
                  <c:v>53.3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do 30 roku życia wg wykształcenia - 31.03.2015r.</a:t>
            </a:r>
          </a:p>
        </c:rich>
      </c:tx>
      <c:layout>
        <c:manualLayout>
          <c:xMode val="edge"/>
          <c:yMode val="edge"/>
          <c:x val="0.21496949101091839"/>
          <c:y val="4.6348026050343502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explosion val="5"/>
          <c:dPt>
            <c:idx val="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2.0919057187296794E-2"/>
                  <c:y val="-0.2449775361999345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0087861293408469"/>
                  <c:y val="2.757283458033143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584343917487878E-2"/>
                  <c:y val="0.13888964574619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3204676188367601E-2"/>
                  <c:y val="-0.158933924375588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Sheet1!$B$1:$B$5</c:f>
              <c:numCache>
                <c:formatCode>0,0%</c:formatCode>
                <c:ptCount val="5"/>
                <c:pt idx="0">
                  <c:v>0.251</c:v>
                </c:pt>
                <c:pt idx="1">
                  <c:v>0.311</c:v>
                </c:pt>
                <c:pt idx="2">
                  <c:v>0.191</c:v>
                </c:pt>
                <c:pt idx="3">
                  <c:v>0.152</c:v>
                </c:pt>
                <c:pt idx="4">
                  <c:v>9.5000000000000001E-2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Bezrobotni niepełnosprawni</a:t>
            </a:r>
            <a:r>
              <a:rPr lang="pl-PL" b="0" baseline="0">
                <a:solidFill>
                  <a:schemeClr val="tx1">
                    <a:lumMod val="65000"/>
                    <a:lumOff val="35000"/>
                  </a:schemeClr>
                </a:solidFill>
              </a:rPr>
              <a:t> wg wieku </a:t>
            </a: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- </a:t>
            </a:r>
            <a:r>
              <a:rPr lang="pl-PL" sz="1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rPr>
              <a:t>31.03.2015</a:t>
            </a:r>
            <a:r>
              <a:rPr lang="pl-PL" b="0">
                <a:solidFill>
                  <a:schemeClr val="tx1">
                    <a:lumMod val="65000"/>
                    <a:lumOff val="35000"/>
                  </a:schemeClr>
                </a:solidFill>
              </a:rPr>
              <a:t>r.</a:t>
            </a:r>
          </a:p>
        </c:rich>
      </c:tx>
      <c:layout>
        <c:manualLayout>
          <c:xMode val="edge"/>
          <c:yMode val="edge"/>
          <c:x val="0.36439542181862444"/>
          <c:y val="3.1832639300519629E-3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Kolumna2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Arkusz1!$A$2:$A$7</c:f>
              <c:strCache>
                <c:ptCount val="6"/>
                <c:pt idx="0">
                  <c:v>18-24</c:v>
                </c:pt>
                <c:pt idx="1">
                  <c:v>25-34</c:v>
                </c:pt>
                <c:pt idx="2">
                  <c:v>35-44</c:v>
                </c:pt>
                <c:pt idx="3">
                  <c:v>45-54</c:v>
                </c:pt>
                <c:pt idx="4">
                  <c:v>55-59</c:v>
                </c:pt>
                <c:pt idx="5">
                  <c:v>60-64 lata</c:v>
                </c:pt>
              </c:strCache>
            </c:strRef>
          </c:cat>
          <c:val>
            <c:numRef>
              <c:f>Arkusz1!$B$2:$B$7</c:f>
              <c:numCache>
                <c:formatCode>0,0%</c:formatCode>
                <c:ptCount val="6"/>
                <c:pt idx="0">
                  <c:v>6.6000000000000003E-2</c:v>
                </c:pt>
                <c:pt idx="1">
                  <c:v>0.19700000000000001</c:v>
                </c:pt>
                <c:pt idx="2">
                  <c:v>0.20200000000000001</c:v>
                </c:pt>
                <c:pt idx="3">
                  <c:v>0.27700000000000002</c:v>
                </c:pt>
                <c:pt idx="4">
                  <c:v>0.16400000000000001</c:v>
                </c:pt>
                <c:pt idx="5">
                  <c:v>9.4E-2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800" b="1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pl-PL">
                <a:solidFill>
                  <a:schemeClr val="bg1">
                    <a:lumMod val="50000"/>
                  </a:schemeClr>
                </a:solidFill>
              </a:rPr>
              <a:t>Bezrobotni z prawem i bez prawa do zasiłku - 31.03.2015 r.</a:t>
            </a:r>
          </a:p>
        </c:rich>
      </c:tx>
      <c:layout>
        <c:manualLayout>
          <c:xMode val="edge"/>
          <c:yMode val="edge"/>
          <c:x val="0.25556797149713384"/>
          <c:y val="3.649168853893263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40"/>
      <c:rotY val="140"/>
      <c:depthPercent val="10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018437932256164"/>
          <c:y val="0.19841269841269854"/>
          <c:w val="0.72265331157389889"/>
          <c:h val="0.72797306586676658"/>
        </c:manualLayout>
      </c:layout>
      <c:pie3DChart>
        <c:varyColors val="1"/>
        <c:ser>
          <c:idx val="0"/>
          <c:order val="0"/>
          <c:tx>
            <c:strRef>
              <c:f>Arkusz1!$A$2</c:f>
              <c:strCache>
                <c:ptCount val="1"/>
                <c:pt idx="0">
                  <c:v>Kategoria 1</c:v>
                </c:pt>
              </c:strCache>
            </c:strRef>
          </c:tx>
          <c:explosion val="5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bubble3D val="0"/>
            <c:explosion val="17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bubble3D val="0"/>
            <c:explosion val="8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dLbl>
              <c:idx val="0"/>
              <c:layout>
                <c:manualLayout>
                  <c:x val="0.12906911141744312"/>
                  <c:y val="9.346424192194986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4400839946900147E-2"/>
                  <c:y val="-0.12993268138866404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478903403054253E-2"/>
                  <c:y val="0.138889645746195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8406270843515739E-2"/>
                  <c:y val="1.696786009578016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3204676188367601E-2"/>
                  <c:y val="-0.15893392437558859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ysClr val="windowText" lastClr="000000">
                  <a:lumMod val="75000"/>
                  <a:lumOff val="25000"/>
                </a:sysClr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Arkusz1!$B$1:$C$1</c:f>
              <c:strCache>
                <c:ptCount val="2"/>
                <c:pt idx="0">
                  <c:v>bez prawa do zasiłku</c:v>
                </c:pt>
                <c:pt idx="1">
                  <c:v>z prawem do zasiłku</c:v>
                </c:pt>
              </c:strCache>
            </c:strRef>
          </c:cat>
          <c:val>
            <c:numRef>
              <c:f>Arkusz1!$B$2:$C$2</c:f>
              <c:numCache>
                <c:formatCode>0,0%</c:formatCode>
                <c:ptCount val="2"/>
                <c:pt idx="0">
                  <c:v>0.874</c:v>
                </c:pt>
                <c:pt idx="1">
                  <c:v>0.126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chemeClr val="dk1"/>
          </a:solidFill>
        </a:defRPr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59EE-F12E-4D49-A887-E8F14432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6474</TotalTime>
  <Pages>20</Pages>
  <Words>3331</Words>
  <Characters>19992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PUP Biłgoraj</Company>
  <LinksUpToDate>false</LinksUpToDate>
  <CharactersWithSpaces>23277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>O STANIE I STRUKTURZE BEZROBOCIA W POWIECIE BIŁGORAJSKIM</dc:subject>
  <dc:creator>JACEK MAZUR</dc:creator>
  <cp:lastModifiedBy>user</cp:lastModifiedBy>
  <cp:revision>41</cp:revision>
  <cp:lastPrinted>2015-04-28T12:02:00Z</cp:lastPrinted>
  <dcterms:created xsi:type="dcterms:W3CDTF">2012-04-26T11:40:00Z</dcterms:created>
  <dcterms:modified xsi:type="dcterms:W3CDTF">2015-06-08T07:40:00Z</dcterms:modified>
</cp:coreProperties>
</file>